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9F19BD" w14:textId="3CA1E69F" w:rsidR="002762C2" w:rsidRPr="00903E9F" w:rsidRDefault="00D51EED" w:rsidP="00903E9F">
      <w:pPr>
        <w:ind w:left="720" w:firstLine="720"/>
        <w:jc w:val="right"/>
        <w:rPr>
          <w:i/>
          <w:szCs w:val="20"/>
        </w:rPr>
      </w:pPr>
      <w:r w:rsidRPr="00647D17">
        <w:rPr>
          <w:i/>
          <w:szCs w:val="20"/>
        </w:rPr>
        <w:t>*</w:t>
      </w:r>
      <w:r w:rsidR="002A1CBB" w:rsidRPr="00647D17">
        <w:rPr>
          <w:i/>
          <w:szCs w:val="20"/>
        </w:rPr>
        <w:t>D</w:t>
      </w:r>
      <w:r w:rsidR="00021A6C" w:rsidRPr="00647D17">
        <w:rPr>
          <w:i/>
          <w:szCs w:val="20"/>
        </w:rPr>
        <w:t>o</w:t>
      </w:r>
      <w:r w:rsidR="002A1CBB" w:rsidRPr="00647D17">
        <w:rPr>
          <w:i/>
          <w:szCs w:val="20"/>
        </w:rPr>
        <w:t>t.</w:t>
      </w:r>
      <w:r w:rsidR="00021A6C" w:rsidRPr="00647D17">
        <w:rPr>
          <w:i/>
          <w:szCs w:val="20"/>
        </w:rPr>
        <w:t xml:space="preserve"> Zapytania </w:t>
      </w:r>
      <w:r w:rsidR="00DF721E" w:rsidRPr="00647D17">
        <w:rPr>
          <w:i/>
          <w:szCs w:val="20"/>
        </w:rPr>
        <w:t xml:space="preserve">ofertowego </w:t>
      </w:r>
      <w:bookmarkStart w:id="0" w:name="_Hlk183001006"/>
      <w:r w:rsidR="00B23516" w:rsidRPr="00B23516">
        <w:rPr>
          <w:b/>
          <w:bCs/>
          <w:i/>
          <w:szCs w:val="20"/>
        </w:rPr>
        <w:t>0</w:t>
      </w:r>
      <w:r w:rsidR="008E09DC">
        <w:rPr>
          <w:b/>
          <w:bCs/>
          <w:i/>
          <w:szCs w:val="20"/>
        </w:rPr>
        <w:t>2</w:t>
      </w:r>
      <w:r w:rsidR="003D7D51" w:rsidRPr="00B23516">
        <w:rPr>
          <w:b/>
          <w:bCs/>
          <w:i/>
          <w:szCs w:val="20"/>
        </w:rPr>
        <w:t>/</w:t>
      </w:r>
      <w:bookmarkEnd w:id="0"/>
      <w:r w:rsidR="00D17495">
        <w:rPr>
          <w:b/>
          <w:bCs/>
          <w:i/>
          <w:szCs w:val="20"/>
        </w:rPr>
        <w:t>01</w:t>
      </w:r>
      <w:r w:rsidR="003D7D51" w:rsidRPr="00B23516">
        <w:rPr>
          <w:b/>
          <w:bCs/>
          <w:i/>
          <w:szCs w:val="20"/>
        </w:rPr>
        <w:t>/202</w:t>
      </w:r>
      <w:r w:rsidR="00D17495">
        <w:rPr>
          <w:b/>
          <w:bCs/>
          <w:i/>
          <w:szCs w:val="20"/>
        </w:rPr>
        <w:t>6</w:t>
      </w:r>
      <w:r w:rsidR="003D7D51" w:rsidRPr="00B23516">
        <w:rPr>
          <w:b/>
          <w:bCs/>
          <w:i/>
          <w:szCs w:val="20"/>
        </w:rPr>
        <w:t>/BK</w:t>
      </w:r>
    </w:p>
    <w:p w14:paraId="01AB57AF" w14:textId="77777777" w:rsidR="0076019F" w:rsidRPr="002762C2" w:rsidRDefault="0076019F" w:rsidP="002762C2">
      <w:pPr>
        <w:spacing w:line="360" w:lineRule="auto"/>
        <w:jc w:val="right"/>
        <w:rPr>
          <w:i/>
        </w:rPr>
      </w:pPr>
    </w:p>
    <w:p w14:paraId="254F76E5" w14:textId="03AFB9A7" w:rsidR="002762C2" w:rsidRPr="005E47E7" w:rsidRDefault="002762C2" w:rsidP="009F40AF">
      <w:pPr>
        <w:spacing w:before="600" w:after="600" w:line="360" w:lineRule="auto"/>
        <w:jc w:val="center"/>
        <w:rPr>
          <w:b/>
          <w:sz w:val="28"/>
          <w:szCs w:val="28"/>
          <w:u w:val="single"/>
        </w:rPr>
      </w:pPr>
      <w:r w:rsidRPr="005E47E7">
        <w:rPr>
          <w:b/>
          <w:sz w:val="28"/>
          <w:szCs w:val="28"/>
          <w:u w:val="single"/>
        </w:rPr>
        <w:t>OFERTA</w:t>
      </w:r>
    </w:p>
    <w:p w14:paraId="7490EA02" w14:textId="77777777" w:rsidR="007B6EAA" w:rsidRPr="00041C94" w:rsidRDefault="007B6EAA" w:rsidP="007B6EAA">
      <w:pPr>
        <w:spacing w:after="120"/>
        <w:rPr>
          <w:rFonts w:eastAsia="Ubuntu"/>
          <w:b/>
          <w:bCs/>
          <w:color w:val="000000"/>
        </w:rPr>
      </w:pPr>
      <w:proofErr w:type="spellStart"/>
      <w:r w:rsidRPr="00041C94">
        <w:rPr>
          <w:rFonts w:eastAsia="Ubuntu"/>
          <w:b/>
          <w:bCs/>
          <w:color w:val="000000"/>
        </w:rPr>
        <w:t>Medinice</w:t>
      </w:r>
      <w:proofErr w:type="spellEnd"/>
      <w:r w:rsidRPr="00041C94">
        <w:rPr>
          <w:rFonts w:eastAsia="Ubuntu"/>
          <w:b/>
          <w:bCs/>
          <w:color w:val="000000"/>
        </w:rPr>
        <w:t xml:space="preserve"> S.A. </w:t>
      </w:r>
    </w:p>
    <w:p w14:paraId="766E561E" w14:textId="77777777" w:rsidR="007B6EAA" w:rsidRPr="00041C94" w:rsidRDefault="007B6EAA" w:rsidP="007B6EAA">
      <w:pPr>
        <w:spacing w:after="120"/>
        <w:rPr>
          <w:rFonts w:eastAsia="Ubuntu"/>
          <w:b/>
          <w:bCs/>
          <w:color w:val="000000"/>
        </w:rPr>
      </w:pPr>
      <w:r w:rsidRPr="00041C94">
        <w:rPr>
          <w:rFonts w:eastAsia="Ubuntu"/>
          <w:b/>
          <w:bCs/>
          <w:color w:val="000000"/>
        </w:rPr>
        <w:t>ul. S. K. Hankiewicza 2</w:t>
      </w:r>
    </w:p>
    <w:p w14:paraId="01EAC5CC" w14:textId="77777777" w:rsidR="007B6EAA" w:rsidRPr="00041C94" w:rsidRDefault="007B6EAA" w:rsidP="007B6EAA">
      <w:pPr>
        <w:spacing w:after="120"/>
        <w:rPr>
          <w:rFonts w:eastAsia="Ubuntu"/>
          <w:b/>
          <w:bCs/>
          <w:color w:val="000000"/>
        </w:rPr>
      </w:pPr>
      <w:r w:rsidRPr="00041C94">
        <w:rPr>
          <w:rFonts w:eastAsia="Ubuntu"/>
          <w:b/>
          <w:bCs/>
          <w:color w:val="000000"/>
        </w:rPr>
        <w:t>02-103 Warszawa</w:t>
      </w:r>
    </w:p>
    <w:p w14:paraId="26B2D131" w14:textId="60260513" w:rsidR="003D7D51" w:rsidRPr="00B23516" w:rsidRDefault="001F73A0" w:rsidP="00B23516">
      <w:pPr>
        <w:spacing w:before="1320" w:after="280"/>
        <w:jc w:val="center"/>
        <w:rPr>
          <w:b/>
          <w:bCs/>
        </w:rPr>
      </w:pPr>
      <w:r w:rsidRPr="00647D17">
        <w:t>W odpowiedzi na zapytan</w:t>
      </w:r>
      <w:r w:rsidR="002A1CBB" w:rsidRPr="00647D17">
        <w:t>i</w:t>
      </w:r>
      <w:r w:rsidRPr="00647D17">
        <w:t>e ofertowe procedowane zgodnie z zasadą konkurencyjności dotyczące:</w:t>
      </w:r>
      <w:bookmarkStart w:id="1" w:name="_Hlk167364406"/>
      <w:r w:rsidR="007B6EAA" w:rsidRPr="00647D17">
        <w:t xml:space="preserve"> </w:t>
      </w:r>
      <w:bookmarkStart w:id="2" w:name="_Hlk183004863"/>
      <w:r w:rsidR="00587D9B" w:rsidRPr="00647D17">
        <w:rPr>
          <w:b/>
          <w:lang w:eastAsia="en-US"/>
        </w:rPr>
        <w:t>„</w:t>
      </w:r>
      <w:r w:rsidR="008E09DC" w:rsidRPr="00C85E51">
        <w:rPr>
          <w:b/>
          <w:sz w:val="24"/>
          <w:szCs w:val="24"/>
        </w:rPr>
        <w:t>Wykonania analizy projektu klipsa pod kątem wykonania w technologii wtrysku</w:t>
      </w:r>
      <w:r w:rsidR="008E09DC">
        <w:rPr>
          <w:b/>
          <w:sz w:val="24"/>
          <w:szCs w:val="24"/>
        </w:rPr>
        <w:t xml:space="preserve"> tworzyw sztucznych</w:t>
      </w:r>
      <w:r w:rsidR="008E09DC" w:rsidRPr="00C85E51">
        <w:rPr>
          <w:b/>
          <w:sz w:val="24"/>
          <w:szCs w:val="24"/>
        </w:rPr>
        <w:t xml:space="preserve">, wykonanie </w:t>
      </w:r>
      <w:r w:rsidR="00C911A5">
        <w:rPr>
          <w:b/>
          <w:sz w:val="24"/>
          <w:szCs w:val="24"/>
        </w:rPr>
        <w:t xml:space="preserve">finalnej </w:t>
      </w:r>
      <w:r w:rsidR="008E09DC" w:rsidRPr="00C85E51">
        <w:rPr>
          <w:b/>
          <w:sz w:val="24"/>
          <w:szCs w:val="24"/>
        </w:rPr>
        <w:t xml:space="preserve">formy do wtrysku tworzywa wraz z wykonaniem wtrysków klipsów </w:t>
      </w:r>
      <w:r w:rsidR="008E09DC">
        <w:rPr>
          <w:b/>
          <w:sz w:val="24"/>
          <w:szCs w:val="24"/>
        </w:rPr>
        <w:br/>
      </w:r>
      <w:r w:rsidR="008E09DC" w:rsidRPr="00C85E51">
        <w:rPr>
          <w:b/>
          <w:sz w:val="24"/>
          <w:szCs w:val="24"/>
        </w:rPr>
        <w:t>(</w:t>
      </w:r>
      <w:r w:rsidR="008E09DC">
        <w:rPr>
          <w:b/>
          <w:sz w:val="24"/>
          <w:szCs w:val="24"/>
        </w:rPr>
        <w:t xml:space="preserve">650 </w:t>
      </w:r>
      <w:r w:rsidR="008E09DC" w:rsidRPr="00C85E51">
        <w:rPr>
          <w:b/>
          <w:sz w:val="24"/>
          <w:szCs w:val="24"/>
        </w:rPr>
        <w:t>szt. o przybliżonej objętości 4 cm</w:t>
      </w:r>
      <w:r w:rsidR="008E09DC" w:rsidRPr="00C85E51">
        <w:rPr>
          <w:b/>
          <w:sz w:val="24"/>
          <w:szCs w:val="24"/>
          <w:vertAlign w:val="superscript"/>
        </w:rPr>
        <w:t>3</w:t>
      </w:r>
      <w:r w:rsidR="008E09DC" w:rsidRPr="00C85E51">
        <w:rPr>
          <w:b/>
          <w:sz w:val="24"/>
          <w:szCs w:val="24"/>
        </w:rPr>
        <w:t xml:space="preserve"> / szt.)</w:t>
      </w:r>
      <w:r w:rsidR="007B6EAA" w:rsidRPr="00647D17">
        <w:rPr>
          <w:b/>
        </w:rPr>
        <w:t>”</w:t>
      </w:r>
      <w:r w:rsidR="007B6EAA" w:rsidRPr="00647D17">
        <w:rPr>
          <w:b/>
          <w:sz w:val="24"/>
          <w:szCs w:val="24"/>
        </w:rPr>
        <w:t xml:space="preserve"> </w:t>
      </w:r>
      <w:bookmarkEnd w:id="2"/>
      <w:r w:rsidR="00F8250E" w:rsidRPr="00647D17">
        <w:rPr>
          <w:b/>
          <w:sz w:val="24"/>
          <w:szCs w:val="24"/>
        </w:rPr>
        <w:br/>
      </w:r>
      <w:r w:rsidRPr="00647D17">
        <w:t>w ramach</w:t>
      </w:r>
      <w:r w:rsidRPr="00647D17">
        <w:rPr>
          <w:bCs/>
          <w:lang w:eastAsia="pl-PL"/>
        </w:rPr>
        <w:t xml:space="preserve"> </w:t>
      </w:r>
      <w:r w:rsidR="008202B4" w:rsidRPr="00647D17">
        <w:t xml:space="preserve">projektu pn.: </w:t>
      </w:r>
      <w:r w:rsidR="006A70B4" w:rsidRPr="00647D17">
        <w:rPr>
          <w:bCs/>
          <w:i/>
        </w:rPr>
        <w:t>,,</w:t>
      </w:r>
      <w:proofErr w:type="spellStart"/>
      <w:r w:rsidR="007B6EAA" w:rsidRPr="00647D17">
        <w:rPr>
          <w:bCs/>
          <w:i/>
        </w:rPr>
        <w:t>AtriClamp</w:t>
      </w:r>
      <w:proofErr w:type="spellEnd"/>
      <w:r w:rsidR="007B6EAA" w:rsidRPr="00647D17">
        <w:rPr>
          <w:bCs/>
          <w:i/>
        </w:rPr>
        <w:t xml:space="preserve"> - innowacyjny system do zamykania uszka lewego przedsionka serca (LAAO)‘’</w:t>
      </w:r>
      <w:r w:rsidR="00C05375" w:rsidRPr="00647D17">
        <w:t>,</w:t>
      </w:r>
    </w:p>
    <w:p w14:paraId="3510137B" w14:textId="77777777" w:rsidR="003D7D51" w:rsidRPr="00647D17" w:rsidRDefault="008202B4" w:rsidP="003D7D51">
      <w:pPr>
        <w:spacing w:before="280" w:after="280"/>
        <w:jc w:val="center"/>
      </w:pPr>
      <w:r w:rsidRPr="00647D17">
        <w:rPr>
          <w:b/>
        </w:rPr>
        <w:t xml:space="preserve"> </w:t>
      </w:r>
      <w:bookmarkEnd w:id="1"/>
      <w:r w:rsidR="003D7D51" w:rsidRPr="00647D17">
        <w:t>w ramach, Priorytet I „Fundusze Europejskie dla bardziej konkurencyjnego i inteligentnego Mazowsza” dla Działania 1.1 „Badania, rozwój i innowacje przedsiębiorstw”</w:t>
      </w:r>
    </w:p>
    <w:p w14:paraId="44C81586" w14:textId="77777777" w:rsidR="003D7D51" w:rsidRPr="00647D17" w:rsidRDefault="003D7D51" w:rsidP="003D7D51">
      <w:pPr>
        <w:spacing w:before="280" w:after="280"/>
        <w:jc w:val="center"/>
      </w:pPr>
      <w:r w:rsidRPr="00647D17">
        <w:t>Funduszy Europejskich dla Mazowsza 2021-2027</w:t>
      </w:r>
    </w:p>
    <w:p w14:paraId="4AEE863A" w14:textId="77777777" w:rsidR="003D7D51" w:rsidRPr="00647D17" w:rsidRDefault="003D7D51" w:rsidP="00E90F38">
      <w:pPr>
        <w:spacing w:after="480"/>
        <w:jc w:val="center"/>
        <w:rPr>
          <w:b/>
        </w:rPr>
      </w:pPr>
      <w:r w:rsidRPr="00647D17">
        <w:rPr>
          <w:b/>
          <w:sz w:val="24"/>
          <w:szCs w:val="24"/>
        </w:rPr>
        <w:t xml:space="preserve">Numer projektu: </w:t>
      </w:r>
      <w:r w:rsidRPr="00647D17">
        <w:rPr>
          <w:b/>
        </w:rPr>
        <w:t>FEMA.01.01-IP.01-02ID/24</w:t>
      </w:r>
    </w:p>
    <w:p w14:paraId="3BA04306" w14:textId="77777777" w:rsidR="001F73A0" w:rsidRPr="00BC7100" w:rsidRDefault="00BC6DE2" w:rsidP="009F40AF">
      <w:pPr>
        <w:numPr>
          <w:ilvl w:val="0"/>
          <w:numId w:val="34"/>
        </w:numPr>
        <w:spacing w:line="360" w:lineRule="auto"/>
        <w:ind w:left="426" w:hanging="426"/>
        <w:rPr>
          <w:b/>
        </w:rPr>
      </w:pPr>
      <w:r w:rsidRPr="00BC7100">
        <w:rPr>
          <w:b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1031"/>
        <w:gridCol w:w="670"/>
        <w:gridCol w:w="5103"/>
      </w:tblGrid>
      <w:tr w:rsidR="00F2064C" w:rsidRPr="00C00DD2" w14:paraId="3E0DAB86" w14:textId="77777777" w:rsidTr="00DD4F37">
        <w:trPr>
          <w:trHeight w:val="340"/>
          <w:jc w:val="center"/>
        </w:trPr>
        <w:tc>
          <w:tcPr>
            <w:tcW w:w="3256" w:type="dxa"/>
            <w:gridSpan w:val="2"/>
            <w:shd w:val="clear" w:color="auto" w:fill="F2F2F2"/>
            <w:vAlign w:val="center"/>
          </w:tcPr>
          <w:p w14:paraId="0E3822DC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5773" w:type="dxa"/>
            <w:gridSpan w:val="2"/>
            <w:vAlign w:val="center"/>
          </w:tcPr>
          <w:p w14:paraId="1A9E180F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51B43BDA" w14:textId="77777777" w:rsidTr="00DD4F37">
        <w:trPr>
          <w:trHeight w:val="340"/>
          <w:jc w:val="center"/>
        </w:trPr>
        <w:tc>
          <w:tcPr>
            <w:tcW w:w="3256" w:type="dxa"/>
            <w:gridSpan w:val="2"/>
            <w:shd w:val="clear" w:color="auto" w:fill="F2F2F2"/>
            <w:vAlign w:val="center"/>
          </w:tcPr>
          <w:p w14:paraId="2D7A16BD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Adres siedziby</w:t>
            </w:r>
          </w:p>
        </w:tc>
        <w:tc>
          <w:tcPr>
            <w:tcW w:w="5773" w:type="dxa"/>
            <w:gridSpan w:val="2"/>
            <w:vAlign w:val="center"/>
          </w:tcPr>
          <w:p w14:paraId="3FC70915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BE3CDD" w:rsidRPr="00C00DD2" w14:paraId="57D04AA0" w14:textId="77777777" w:rsidTr="00DD4F37">
        <w:trPr>
          <w:trHeight w:val="340"/>
          <w:jc w:val="center"/>
        </w:trPr>
        <w:tc>
          <w:tcPr>
            <w:tcW w:w="3256" w:type="dxa"/>
            <w:gridSpan w:val="2"/>
            <w:shd w:val="clear" w:color="auto" w:fill="F2F2F2"/>
            <w:vAlign w:val="center"/>
          </w:tcPr>
          <w:p w14:paraId="0A68F024" w14:textId="77777777" w:rsidR="00BE3CDD" w:rsidRPr="00C00DD2" w:rsidRDefault="00BE3CDD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REGON</w:t>
            </w:r>
          </w:p>
        </w:tc>
        <w:tc>
          <w:tcPr>
            <w:tcW w:w="5773" w:type="dxa"/>
            <w:gridSpan w:val="2"/>
            <w:vAlign w:val="center"/>
          </w:tcPr>
          <w:p w14:paraId="76D155AA" w14:textId="77777777" w:rsidR="00BE3CDD" w:rsidRPr="00C00DD2" w:rsidRDefault="00BE3CDD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745B5017" w14:textId="77777777" w:rsidTr="00DD4F37">
        <w:trPr>
          <w:trHeight w:val="340"/>
          <w:jc w:val="center"/>
        </w:trPr>
        <w:tc>
          <w:tcPr>
            <w:tcW w:w="3256" w:type="dxa"/>
            <w:gridSpan w:val="2"/>
            <w:shd w:val="clear" w:color="auto" w:fill="F2F2F2"/>
            <w:vAlign w:val="center"/>
          </w:tcPr>
          <w:p w14:paraId="6CCBBD4E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NIP</w:t>
            </w:r>
          </w:p>
        </w:tc>
        <w:tc>
          <w:tcPr>
            <w:tcW w:w="5773" w:type="dxa"/>
            <w:gridSpan w:val="2"/>
            <w:vAlign w:val="center"/>
          </w:tcPr>
          <w:p w14:paraId="5F2A49BA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2764C028" w14:textId="77777777" w:rsidTr="00DD4F37">
        <w:trPr>
          <w:trHeight w:val="340"/>
          <w:jc w:val="center"/>
        </w:trPr>
        <w:tc>
          <w:tcPr>
            <w:tcW w:w="2225" w:type="dxa"/>
            <w:vMerge w:val="restart"/>
            <w:shd w:val="clear" w:color="auto" w:fill="F2F2F2"/>
            <w:vAlign w:val="center"/>
          </w:tcPr>
          <w:p w14:paraId="6E1C754B" w14:textId="77777777" w:rsidR="00F2064C" w:rsidRPr="00C00DD2" w:rsidRDefault="00F2064C" w:rsidP="00225AD4">
            <w:pPr>
              <w:suppressAutoHyphens w:val="0"/>
              <w:jc w:val="left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Osoba (osoby) upoważniona do podpisania oferty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54CCB0A9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5103" w:type="dxa"/>
            <w:vAlign w:val="center"/>
          </w:tcPr>
          <w:p w14:paraId="4BA22B52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35CA37F7" w14:textId="77777777" w:rsidTr="00DD4F37">
        <w:trPr>
          <w:trHeight w:val="340"/>
          <w:jc w:val="center"/>
        </w:trPr>
        <w:tc>
          <w:tcPr>
            <w:tcW w:w="2225" w:type="dxa"/>
            <w:vMerge/>
            <w:shd w:val="clear" w:color="auto" w:fill="F2F2F2"/>
            <w:vAlign w:val="center"/>
          </w:tcPr>
          <w:p w14:paraId="5F2C906D" w14:textId="77777777" w:rsidR="00F2064C" w:rsidRPr="00C00DD2" w:rsidRDefault="00F2064C" w:rsidP="00225AD4">
            <w:pPr>
              <w:suppressAutoHyphens w:val="0"/>
              <w:jc w:val="lef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4BAD93E4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stanowisko</w:t>
            </w:r>
          </w:p>
        </w:tc>
        <w:tc>
          <w:tcPr>
            <w:tcW w:w="5103" w:type="dxa"/>
            <w:vAlign w:val="center"/>
          </w:tcPr>
          <w:p w14:paraId="5D0F7A0D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3DA0646D" w14:textId="77777777" w:rsidTr="00DD4F37">
        <w:trPr>
          <w:trHeight w:val="340"/>
          <w:jc w:val="center"/>
        </w:trPr>
        <w:tc>
          <w:tcPr>
            <w:tcW w:w="2225" w:type="dxa"/>
            <w:vMerge w:val="restart"/>
            <w:shd w:val="clear" w:color="auto" w:fill="F2F2F2"/>
            <w:vAlign w:val="center"/>
          </w:tcPr>
          <w:p w14:paraId="29D1C025" w14:textId="77777777" w:rsidR="00F2064C" w:rsidRPr="00C00DD2" w:rsidRDefault="00F2064C" w:rsidP="00225AD4">
            <w:pPr>
              <w:suppressAutoHyphens w:val="0"/>
              <w:jc w:val="left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Osoba uprawniona do kontaktowania się ze Zamawiającym</w:t>
            </w: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6EC514DE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imię i nazwisko</w:t>
            </w:r>
          </w:p>
        </w:tc>
        <w:tc>
          <w:tcPr>
            <w:tcW w:w="5103" w:type="dxa"/>
            <w:vAlign w:val="center"/>
          </w:tcPr>
          <w:p w14:paraId="19BE8927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25A6A1D2" w14:textId="77777777" w:rsidTr="00DD4F37">
        <w:trPr>
          <w:trHeight w:val="340"/>
          <w:jc w:val="center"/>
        </w:trPr>
        <w:tc>
          <w:tcPr>
            <w:tcW w:w="2225" w:type="dxa"/>
            <w:vMerge/>
            <w:shd w:val="clear" w:color="auto" w:fill="F2F2F2"/>
            <w:vAlign w:val="center"/>
          </w:tcPr>
          <w:p w14:paraId="4D397979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30F5E290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5103" w:type="dxa"/>
            <w:vAlign w:val="center"/>
          </w:tcPr>
          <w:p w14:paraId="64016C5A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  <w:tr w:rsidR="00F2064C" w:rsidRPr="00C00DD2" w14:paraId="1812AED3" w14:textId="77777777" w:rsidTr="00DD4F37">
        <w:trPr>
          <w:trHeight w:val="340"/>
          <w:jc w:val="center"/>
        </w:trPr>
        <w:tc>
          <w:tcPr>
            <w:tcW w:w="2225" w:type="dxa"/>
            <w:vMerge/>
            <w:shd w:val="clear" w:color="auto" w:fill="F2F2F2"/>
            <w:vAlign w:val="center"/>
          </w:tcPr>
          <w:p w14:paraId="049AC910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gridSpan w:val="2"/>
            <w:shd w:val="clear" w:color="auto" w:fill="F2F2F2"/>
            <w:vAlign w:val="center"/>
          </w:tcPr>
          <w:p w14:paraId="41202123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  <w:r w:rsidRPr="00C00DD2">
              <w:rPr>
                <w:sz w:val="18"/>
                <w:szCs w:val="18"/>
                <w:lang w:eastAsia="en-US"/>
              </w:rPr>
              <w:t>adres e-mail</w:t>
            </w:r>
          </w:p>
        </w:tc>
        <w:tc>
          <w:tcPr>
            <w:tcW w:w="5103" w:type="dxa"/>
            <w:vAlign w:val="center"/>
          </w:tcPr>
          <w:p w14:paraId="08A409A5" w14:textId="77777777" w:rsidR="00F2064C" w:rsidRPr="00C00DD2" w:rsidRDefault="00F2064C" w:rsidP="00DD4F37">
            <w:pPr>
              <w:suppressAutoHyphens w:val="0"/>
              <w:rPr>
                <w:sz w:val="18"/>
                <w:szCs w:val="18"/>
                <w:lang w:eastAsia="en-US"/>
              </w:rPr>
            </w:pPr>
          </w:p>
        </w:tc>
      </w:tr>
    </w:tbl>
    <w:p w14:paraId="003FF91E" w14:textId="2EE1608F" w:rsidR="00247ACB" w:rsidRDefault="00247ACB" w:rsidP="00041C94">
      <w:pPr>
        <w:pStyle w:val="Akapitzlist"/>
        <w:spacing w:before="120" w:after="120" w:line="240" w:lineRule="auto"/>
        <w:ind w:left="0"/>
        <w:contextualSpacing/>
        <w:jc w:val="both"/>
        <w:rPr>
          <w:rFonts w:eastAsia="Times New Roman" w:cs="Calibri"/>
          <w:b/>
          <w:lang w:eastAsia="ar-SA"/>
        </w:rPr>
        <w:sectPr w:rsidR="00247ACB" w:rsidSect="009F40A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814" w:right="1418" w:bottom="851" w:left="1418" w:header="425" w:footer="720" w:gutter="0"/>
          <w:cols w:space="708"/>
          <w:docGrid w:linePitch="360"/>
        </w:sectPr>
      </w:pPr>
    </w:p>
    <w:p w14:paraId="1FC98AC1" w14:textId="3DCBC52B" w:rsidR="0019754E" w:rsidRPr="00105374" w:rsidRDefault="00160C77" w:rsidP="00225AD4">
      <w:pPr>
        <w:pStyle w:val="Akapitzlist"/>
        <w:numPr>
          <w:ilvl w:val="0"/>
          <w:numId w:val="34"/>
        </w:numPr>
        <w:spacing w:before="120" w:after="120" w:line="240" w:lineRule="auto"/>
        <w:ind w:left="426" w:hanging="426"/>
        <w:contextualSpacing/>
        <w:jc w:val="both"/>
        <w:rPr>
          <w:rFonts w:eastAsia="Times New Roman" w:cs="Calibri"/>
          <w:lang w:eastAsia="ar-SA"/>
        </w:rPr>
      </w:pPr>
      <w:r w:rsidRPr="00105374">
        <w:rPr>
          <w:rFonts w:eastAsia="Times New Roman" w:cs="Calibri"/>
          <w:b/>
          <w:lang w:eastAsia="ar-SA"/>
        </w:rPr>
        <w:lastRenderedPageBreak/>
        <w:t>SKŁADAMY OFERTĘ</w:t>
      </w:r>
      <w:r w:rsidRPr="00105374">
        <w:rPr>
          <w:rFonts w:eastAsia="Times New Roman" w:cs="Calibri"/>
          <w:lang w:eastAsia="ar-SA"/>
        </w:rPr>
        <w:t xml:space="preserve"> na wykonanie przedmiotu zamówienia</w:t>
      </w:r>
      <w:r w:rsidR="006A59BB">
        <w:rPr>
          <w:rFonts w:eastAsia="Times New Roman" w:cs="Calibri"/>
          <w:lang w:eastAsia="ar-SA"/>
        </w:rPr>
        <w:t xml:space="preserve"> </w:t>
      </w:r>
      <w:r w:rsidR="001F73A0" w:rsidRPr="00105374">
        <w:t xml:space="preserve">w następującej cenie: </w:t>
      </w:r>
    </w:p>
    <w:p w14:paraId="062EE662" w14:textId="1FEC416C" w:rsidR="00247ACB" w:rsidRDefault="00247ACB" w:rsidP="00041C94">
      <w:pPr>
        <w:pStyle w:val="Akapitzlist"/>
        <w:spacing w:before="120" w:after="120" w:line="240" w:lineRule="auto"/>
        <w:ind w:left="0"/>
        <w:jc w:val="both"/>
        <w:rPr>
          <w:bCs/>
        </w:rPr>
      </w:pPr>
    </w:p>
    <w:tbl>
      <w:tblPr>
        <w:tblW w:w="9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8"/>
        <w:gridCol w:w="1701"/>
        <w:gridCol w:w="1701"/>
        <w:gridCol w:w="1001"/>
      </w:tblGrid>
      <w:tr w:rsidR="008E09DC" w:rsidRPr="00A869E2" w14:paraId="2A981992" w14:textId="77777777" w:rsidTr="00E77099">
        <w:trPr>
          <w:trHeight w:val="340"/>
          <w:jc w:val="center"/>
        </w:trPr>
        <w:tc>
          <w:tcPr>
            <w:tcW w:w="4688" w:type="dxa"/>
            <w:shd w:val="clear" w:color="auto" w:fill="F2F2F2"/>
            <w:vAlign w:val="center"/>
          </w:tcPr>
          <w:p w14:paraId="5B95E4C3" w14:textId="77777777" w:rsidR="008E09DC" w:rsidRPr="0019754E" w:rsidRDefault="008E09DC" w:rsidP="00E77099">
            <w:pPr>
              <w:keepNext/>
              <w:autoSpaceDE w:val="0"/>
              <w:autoSpaceDN w:val="0"/>
              <w:spacing w:before="60" w:line="240" w:lineRule="auto"/>
              <w:rPr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shd w:val="clear" w:color="auto" w:fill="F2F2F2"/>
            <w:vAlign w:val="center"/>
          </w:tcPr>
          <w:p w14:paraId="2075EB54" w14:textId="77777777" w:rsidR="008E09DC" w:rsidRPr="00C85E51" w:rsidRDefault="008E09DC" w:rsidP="00E77099">
            <w:pPr>
              <w:keepNext/>
              <w:autoSpaceDE w:val="0"/>
              <w:autoSpaceDN w:val="0"/>
              <w:spacing w:before="60" w:line="240" w:lineRule="auto"/>
              <w:jc w:val="center"/>
              <w:rPr>
                <w:b/>
                <w:caps/>
                <w:sz w:val="20"/>
                <w:szCs w:val="20"/>
                <w:lang w:eastAsia="ar-SA"/>
              </w:rPr>
            </w:pPr>
            <w:r w:rsidRPr="00C85E51">
              <w:rPr>
                <w:sz w:val="20"/>
                <w:szCs w:val="20"/>
                <w:lang w:eastAsia="ar-SA"/>
              </w:rPr>
              <w:t>Wartość netto (do dwóch miejsc po przecinku)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6D1AADD" w14:textId="77777777" w:rsidR="008E09DC" w:rsidRPr="00C85E51" w:rsidRDefault="008E09DC" w:rsidP="00E77099">
            <w:pPr>
              <w:keepNext/>
              <w:autoSpaceDE w:val="0"/>
              <w:autoSpaceDN w:val="0"/>
              <w:spacing w:before="60" w:line="240" w:lineRule="auto"/>
              <w:jc w:val="center"/>
              <w:rPr>
                <w:b/>
                <w:caps/>
                <w:sz w:val="20"/>
                <w:szCs w:val="20"/>
                <w:lang w:eastAsia="ar-SA"/>
              </w:rPr>
            </w:pPr>
            <w:r w:rsidRPr="00C85E51">
              <w:rPr>
                <w:sz w:val="20"/>
                <w:szCs w:val="20"/>
                <w:lang w:eastAsia="ar-SA"/>
              </w:rPr>
              <w:t>Wartość brutto (do dwóch miejsc po przecinku)</w:t>
            </w:r>
          </w:p>
        </w:tc>
        <w:tc>
          <w:tcPr>
            <w:tcW w:w="1001" w:type="dxa"/>
            <w:shd w:val="clear" w:color="auto" w:fill="F2F2F2"/>
          </w:tcPr>
          <w:p w14:paraId="1494C6B7" w14:textId="77777777" w:rsidR="008E09DC" w:rsidRPr="00C85E51" w:rsidRDefault="008E09DC" w:rsidP="00E77099">
            <w:pPr>
              <w:keepNext/>
              <w:autoSpaceDE w:val="0"/>
              <w:autoSpaceDN w:val="0"/>
              <w:spacing w:before="60" w:line="240" w:lineRule="auto"/>
              <w:jc w:val="center"/>
              <w:rPr>
                <w:sz w:val="20"/>
                <w:szCs w:val="20"/>
                <w:lang w:eastAsia="ar-SA"/>
              </w:rPr>
            </w:pPr>
            <w:r w:rsidRPr="00C85E51">
              <w:rPr>
                <w:sz w:val="20"/>
                <w:szCs w:val="20"/>
                <w:lang w:eastAsia="ar-SA"/>
              </w:rPr>
              <w:t>Waluta</w:t>
            </w:r>
          </w:p>
        </w:tc>
      </w:tr>
      <w:tr w:rsidR="008E09DC" w:rsidRPr="00A869E2" w14:paraId="7DD15ADB" w14:textId="77777777" w:rsidTr="00E77099">
        <w:trPr>
          <w:trHeight w:val="340"/>
          <w:jc w:val="center"/>
        </w:trPr>
        <w:tc>
          <w:tcPr>
            <w:tcW w:w="4688" w:type="dxa"/>
            <w:vAlign w:val="center"/>
          </w:tcPr>
          <w:p w14:paraId="2819CDA2" w14:textId="77777777" w:rsidR="008E09DC" w:rsidRDefault="008E09DC" w:rsidP="00E77099">
            <w:pPr>
              <w:jc w:val="left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Analiza projektu klipsa </w:t>
            </w:r>
          </w:p>
        </w:tc>
        <w:tc>
          <w:tcPr>
            <w:tcW w:w="1701" w:type="dxa"/>
            <w:vAlign w:val="center"/>
          </w:tcPr>
          <w:p w14:paraId="00F2804B" w14:textId="77777777" w:rsidR="008E09DC" w:rsidRPr="0019754E" w:rsidRDefault="008E09DC" w:rsidP="00E77099">
            <w:pPr>
              <w:keepNext/>
              <w:autoSpaceDE w:val="0"/>
              <w:autoSpaceDN w:val="0"/>
              <w:spacing w:before="60" w:line="24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723078D0" w14:textId="77777777" w:rsidR="008E09DC" w:rsidRPr="0019754E" w:rsidRDefault="008E09DC" w:rsidP="00E77099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  <w:tc>
          <w:tcPr>
            <w:tcW w:w="1001" w:type="dxa"/>
          </w:tcPr>
          <w:p w14:paraId="4897ACEA" w14:textId="77777777" w:rsidR="008E09DC" w:rsidRPr="00CE481D" w:rsidRDefault="008E09DC" w:rsidP="00E77099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</w:tr>
      <w:tr w:rsidR="008E09DC" w:rsidRPr="00A869E2" w14:paraId="66EC5746" w14:textId="77777777" w:rsidTr="00E77099">
        <w:trPr>
          <w:trHeight w:val="340"/>
          <w:jc w:val="center"/>
        </w:trPr>
        <w:tc>
          <w:tcPr>
            <w:tcW w:w="4688" w:type="dxa"/>
            <w:vAlign w:val="center"/>
          </w:tcPr>
          <w:p w14:paraId="63977932" w14:textId="3320A076" w:rsidR="008E09DC" w:rsidRPr="006A70B4" w:rsidRDefault="008E09DC" w:rsidP="00E77099">
            <w:pPr>
              <w:jc w:val="left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Wykonanie formy - </w:t>
            </w:r>
            <w:proofErr w:type="spellStart"/>
            <w:r w:rsidRPr="003D7D51">
              <w:rPr>
                <w:rFonts w:ascii="Calibri Light" w:hAnsi="Calibri Light" w:cs="Calibri Light"/>
                <w:b/>
                <w:bCs/>
              </w:rPr>
              <w:t>gorącokanałowa</w:t>
            </w:r>
            <w:proofErr w:type="spellEnd"/>
            <w:r w:rsidRPr="003D7D51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51153E6" w14:textId="77777777" w:rsidR="008E09DC" w:rsidRPr="0019754E" w:rsidRDefault="008E09DC" w:rsidP="00E77099">
            <w:pPr>
              <w:keepNext/>
              <w:autoSpaceDE w:val="0"/>
              <w:autoSpaceDN w:val="0"/>
              <w:spacing w:before="60" w:line="24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44CC6523" w14:textId="77777777" w:rsidR="008E09DC" w:rsidRPr="0019754E" w:rsidRDefault="008E09DC" w:rsidP="00E77099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  <w:tc>
          <w:tcPr>
            <w:tcW w:w="1001" w:type="dxa"/>
          </w:tcPr>
          <w:p w14:paraId="7050CD99" w14:textId="77777777" w:rsidR="008E09DC" w:rsidRPr="00CE481D" w:rsidRDefault="008E09DC" w:rsidP="00E77099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</w:tr>
      <w:tr w:rsidR="008E09DC" w:rsidRPr="00A869E2" w14:paraId="6FDF8C49" w14:textId="77777777" w:rsidTr="00E77099">
        <w:trPr>
          <w:trHeight w:val="340"/>
          <w:jc w:val="center"/>
        </w:trPr>
        <w:tc>
          <w:tcPr>
            <w:tcW w:w="4688" w:type="dxa"/>
            <w:vAlign w:val="center"/>
          </w:tcPr>
          <w:p w14:paraId="591218E7" w14:textId="77777777" w:rsidR="008E09DC" w:rsidRDefault="008E09DC" w:rsidP="00E77099">
            <w:pPr>
              <w:jc w:val="right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ŁĄCZNIE: </w:t>
            </w:r>
          </w:p>
        </w:tc>
        <w:tc>
          <w:tcPr>
            <w:tcW w:w="1701" w:type="dxa"/>
            <w:vAlign w:val="center"/>
          </w:tcPr>
          <w:p w14:paraId="2652481C" w14:textId="77777777" w:rsidR="008E09DC" w:rsidRPr="0019754E" w:rsidRDefault="008E09DC" w:rsidP="00E77099">
            <w:pPr>
              <w:keepNext/>
              <w:autoSpaceDE w:val="0"/>
              <w:autoSpaceDN w:val="0"/>
              <w:spacing w:before="60" w:line="24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14:paraId="3DA52D1E" w14:textId="77777777" w:rsidR="008E09DC" w:rsidRPr="0019754E" w:rsidRDefault="008E09DC" w:rsidP="00E77099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  <w:tc>
          <w:tcPr>
            <w:tcW w:w="1001" w:type="dxa"/>
          </w:tcPr>
          <w:p w14:paraId="04C0B4AA" w14:textId="77777777" w:rsidR="008E09DC" w:rsidRPr="00CE481D" w:rsidRDefault="008E09DC" w:rsidP="00E77099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</w:tr>
    </w:tbl>
    <w:p w14:paraId="4014D62D" w14:textId="77777777" w:rsidR="00B23516" w:rsidRDefault="00B23516" w:rsidP="008E09DC">
      <w:pPr>
        <w:spacing w:before="120" w:after="120"/>
        <w:rPr>
          <w:rFonts w:eastAsia="Times New Roman"/>
          <w:lang w:eastAsia="ar-SA"/>
        </w:rPr>
      </w:pPr>
    </w:p>
    <w:p w14:paraId="53E309EA" w14:textId="77777777" w:rsidR="00476EE7" w:rsidRDefault="00476EE7" w:rsidP="008E09DC">
      <w:pPr>
        <w:spacing w:before="120" w:after="120"/>
        <w:rPr>
          <w:rFonts w:eastAsia="Times New Roman"/>
          <w:lang w:eastAsia="ar-SA"/>
        </w:rPr>
      </w:pPr>
    </w:p>
    <w:tbl>
      <w:tblPr>
        <w:tblW w:w="92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1"/>
        <w:gridCol w:w="1724"/>
        <w:gridCol w:w="1701"/>
        <w:gridCol w:w="1844"/>
        <w:gridCol w:w="868"/>
      </w:tblGrid>
      <w:tr w:rsidR="00476EE7" w:rsidRPr="00CE481D" w14:paraId="60CEF79E" w14:textId="77777777" w:rsidTr="00476EE7">
        <w:trPr>
          <w:trHeight w:val="340"/>
          <w:jc w:val="center"/>
        </w:trPr>
        <w:tc>
          <w:tcPr>
            <w:tcW w:w="3091" w:type="dxa"/>
            <w:shd w:val="clear" w:color="auto" w:fill="E8E8E8" w:themeFill="background2"/>
            <w:vAlign w:val="center"/>
          </w:tcPr>
          <w:p w14:paraId="4DF1D578" w14:textId="77777777" w:rsidR="00476EE7" w:rsidRDefault="00476EE7" w:rsidP="00476EE7">
            <w:pPr>
              <w:jc w:val="left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24" w:type="dxa"/>
            <w:shd w:val="clear" w:color="auto" w:fill="E8E8E8" w:themeFill="background2"/>
          </w:tcPr>
          <w:p w14:paraId="2ACEC16B" w14:textId="77777777" w:rsidR="00476EE7" w:rsidRDefault="00476EE7" w:rsidP="00476EE7">
            <w:pPr>
              <w:keepNext/>
              <w:autoSpaceDE w:val="0"/>
              <w:autoSpaceDN w:val="0"/>
              <w:spacing w:before="60" w:line="240" w:lineRule="auto"/>
              <w:jc w:val="left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Cena jednostkowa</w:t>
            </w:r>
          </w:p>
          <w:p w14:paraId="054DA523" w14:textId="5746AE49" w:rsidR="00476EE7" w:rsidRPr="0019754E" w:rsidRDefault="00476EE7" w:rsidP="00476EE7">
            <w:pPr>
              <w:keepNext/>
              <w:autoSpaceDE w:val="0"/>
              <w:autoSpaceDN w:val="0"/>
              <w:spacing w:before="60" w:line="240" w:lineRule="auto"/>
              <w:jc w:val="left"/>
              <w:rPr>
                <w:sz w:val="18"/>
                <w:szCs w:val="18"/>
                <w:lang w:eastAsia="ar-SA"/>
              </w:rPr>
            </w:pPr>
            <w:r w:rsidRPr="00C85E51">
              <w:rPr>
                <w:sz w:val="20"/>
                <w:szCs w:val="20"/>
                <w:lang w:eastAsia="ar-SA"/>
              </w:rPr>
              <w:t>(do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Pr="00C85E51">
              <w:rPr>
                <w:sz w:val="20"/>
                <w:szCs w:val="20"/>
                <w:lang w:eastAsia="ar-SA"/>
              </w:rPr>
              <w:t>dwóch miejsc po przecinku)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519737DB" w14:textId="67796483" w:rsidR="00476EE7" w:rsidRPr="0019754E" w:rsidRDefault="00476EE7" w:rsidP="00476EE7">
            <w:pPr>
              <w:keepNext/>
              <w:autoSpaceDE w:val="0"/>
              <w:autoSpaceDN w:val="0"/>
              <w:spacing w:before="60" w:line="240" w:lineRule="auto"/>
              <w:jc w:val="left"/>
              <w:rPr>
                <w:sz w:val="18"/>
                <w:szCs w:val="18"/>
                <w:lang w:eastAsia="ar-SA"/>
              </w:rPr>
            </w:pPr>
            <w:r w:rsidRPr="00C85E51">
              <w:rPr>
                <w:sz w:val="20"/>
                <w:szCs w:val="20"/>
                <w:lang w:eastAsia="ar-SA"/>
              </w:rPr>
              <w:t>Wartość netto (do dwóch miejsc po przecinku)</w:t>
            </w:r>
          </w:p>
        </w:tc>
        <w:tc>
          <w:tcPr>
            <w:tcW w:w="1844" w:type="dxa"/>
            <w:shd w:val="clear" w:color="auto" w:fill="E8E8E8" w:themeFill="background2"/>
            <w:vAlign w:val="center"/>
          </w:tcPr>
          <w:p w14:paraId="3146AF8A" w14:textId="3711E755" w:rsidR="00476EE7" w:rsidRPr="0019754E" w:rsidRDefault="00476EE7" w:rsidP="00476EE7">
            <w:pPr>
              <w:keepNext/>
              <w:autoSpaceDE w:val="0"/>
              <w:autoSpaceDN w:val="0"/>
              <w:spacing w:before="60" w:line="240" w:lineRule="auto"/>
              <w:jc w:val="left"/>
              <w:rPr>
                <w:i/>
                <w:sz w:val="18"/>
                <w:szCs w:val="18"/>
                <w:lang w:eastAsia="ar-SA"/>
              </w:rPr>
            </w:pPr>
            <w:r w:rsidRPr="00C85E51">
              <w:rPr>
                <w:sz w:val="20"/>
                <w:szCs w:val="20"/>
                <w:lang w:eastAsia="ar-SA"/>
              </w:rPr>
              <w:t>Wartość brutto (do dwóch miejsc po przecinku)</w:t>
            </w:r>
          </w:p>
        </w:tc>
        <w:tc>
          <w:tcPr>
            <w:tcW w:w="868" w:type="dxa"/>
            <w:shd w:val="clear" w:color="auto" w:fill="E8E8E8" w:themeFill="background2"/>
          </w:tcPr>
          <w:p w14:paraId="7FC918F2" w14:textId="44E47761" w:rsidR="00476EE7" w:rsidRPr="00CE481D" w:rsidRDefault="00476EE7" w:rsidP="00476EE7">
            <w:pPr>
              <w:keepNext/>
              <w:autoSpaceDE w:val="0"/>
              <w:autoSpaceDN w:val="0"/>
              <w:spacing w:before="60" w:line="240" w:lineRule="auto"/>
              <w:jc w:val="left"/>
              <w:rPr>
                <w:i/>
                <w:sz w:val="18"/>
                <w:szCs w:val="18"/>
                <w:lang w:eastAsia="ar-SA"/>
              </w:rPr>
            </w:pPr>
            <w:r w:rsidRPr="00C85E51">
              <w:rPr>
                <w:sz w:val="20"/>
                <w:szCs w:val="20"/>
                <w:lang w:eastAsia="ar-SA"/>
              </w:rPr>
              <w:t>Waluta</w:t>
            </w:r>
          </w:p>
        </w:tc>
      </w:tr>
      <w:tr w:rsidR="00476EE7" w:rsidRPr="00CE481D" w14:paraId="591A56D1" w14:textId="77777777" w:rsidTr="00476EE7">
        <w:trPr>
          <w:trHeight w:val="340"/>
          <w:jc w:val="center"/>
        </w:trPr>
        <w:tc>
          <w:tcPr>
            <w:tcW w:w="3091" w:type="dxa"/>
            <w:vAlign w:val="center"/>
          </w:tcPr>
          <w:p w14:paraId="33EF8C3E" w14:textId="77777777" w:rsidR="00476EE7" w:rsidRDefault="00476EE7" w:rsidP="00E77099">
            <w:pPr>
              <w:jc w:val="left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Wykonanie </w:t>
            </w:r>
            <w:r w:rsidRPr="007B6EAA">
              <w:rPr>
                <w:rFonts w:ascii="Calibri Light" w:hAnsi="Calibri Light" w:cs="Calibri Light"/>
                <w:b/>
                <w:bCs/>
              </w:rPr>
              <w:t xml:space="preserve">wtrysków klipsów ( </w:t>
            </w:r>
            <w:r>
              <w:rPr>
                <w:rFonts w:ascii="Calibri Light" w:hAnsi="Calibri Light" w:cs="Calibri Light"/>
                <w:b/>
                <w:bCs/>
              </w:rPr>
              <w:t xml:space="preserve">650 </w:t>
            </w:r>
            <w:r w:rsidRPr="007B6EAA">
              <w:rPr>
                <w:rFonts w:ascii="Calibri Light" w:hAnsi="Calibri Light" w:cs="Calibri Light"/>
                <w:b/>
                <w:bCs/>
              </w:rPr>
              <w:t xml:space="preserve">szt. </w:t>
            </w:r>
            <w:r w:rsidRPr="007B6EAA">
              <w:rPr>
                <w:rFonts w:ascii="Calibri Light" w:hAnsi="Calibri Light" w:cs="Calibri Light"/>
                <w:b/>
              </w:rPr>
              <w:t>o przybliżonej objętości 4 cm3 / szt.</w:t>
            </w:r>
            <w:r w:rsidRPr="007B6EAA">
              <w:rPr>
                <w:rFonts w:ascii="Calibri Light" w:hAnsi="Calibri Light" w:cs="Calibri Light"/>
                <w:b/>
                <w:bCs/>
              </w:rPr>
              <w:t xml:space="preserve">, pakowanie </w:t>
            </w:r>
            <w:r w:rsidRPr="007B6EAA">
              <w:rPr>
                <w:rFonts w:ascii="Calibri Light" w:hAnsi="Calibri Light" w:cs="Calibri Light"/>
                <w:b/>
              </w:rPr>
              <w:t xml:space="preserve">i dostawy </w:t>
            </w:r>
            <w:r>
              <w:rPr>
                <w:rFonts w:ascii="Calibri Light" w:hAnsi="Calibri Light" w:cs="Calibri Light"/>
                <w:b/>
              </w:rPr>
              <w:t>)</w:t>
            </w:r>
          </w:p>
        </w:tc>
        <w:tc>
          <w:tcPr>
            <w:tcW w:w="1724" w:type="dxa"/>
          </w:tcPr>
          <w:p w14:paraId="7559A7F8" w14:textId="77777777" w:rsidR="00476EE7" w:rsidRDefault="00476EE7" w:rsidP="00E77099">
            <w:pPr>
              <w:keepNext/>
              <w:autoSpaceDE w:val="0"/>
              <w:autoSpaceDN w:val="0"/>
              <w:spacing w:before="60" w:line="240" w:lineRule="auto"/>
              <w:rPr>
                <w:sz w:val="18"/>
                <w:szCs w:val="18"/>
                <w:lang w:eastAsia="ar-SA"/>
              </w:rPr>
            </w:pPr>
          </w:p>
          <w:p w14:paraId="5BFD2DC4" w14:textId="77777777" w:rsidR="00476EE7" w:rsidRDefault="00476EE7" w:rsidP="00E77099">
            <w:pPr>
              <w:keepNext/>
              <w:autoSpaceDE w:val="0"/>
              <w:autoSpaceDN w:val="0"/>
              <w:spacing w:before="60" w:line="240" w:lineRule="auto"/>
              <w:rPr>
                <w:sz w:val="18"/>
                <w:szCs w:val="18"/>
                <w:lang w:eastAsia="ar-SA"/>
              </w:rPr>
            </w:pPr>
          </w:p>
          <w:p w14:paraId="2F8F4008" w14:textId="4FF537A8" w:rsidR="00476EE7" w:rsidRPr="0019754E" w:rsidRDefault="00476EE7" w:rsidP="00E77099">
            <w:pPr>
              <w:keepNext/>
              <w:autoSpaceDE w:val="0"/>
              <w:autoSpaceDN w:val="0"/>
              <w:spacing w:before="60" w:line="240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…………/ szt.</w:t>
            </w:r>
          </w:p>
        </w:tc>
        <w:tc>
          <w:tcPr>
            <w:tcW w:w="1701" w:type="dxa"/>
            <w:vAlign w:val="center"/>
          </w:tcPr>
          <w:p w14:paraId="07E3FAF9" w14:textId="0EC4D0E9" w:rsidR="00476EE7" w:rsidRPr="0019754E" w:rsidRDefault="00476EE7" w:rsidP="00E77099">
            <w:pPr>
              <w:keepNext/>
              <w:autoSpaceDE w:val="0"/>
              <w:autoSpaceDN w:val="0"/>
              <w:spacing w:before="60" w:line="24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4" w:type="dxa"/>
            <w:vAlign w:val="center"/>
          </w:tcPr>
          <w:p w14:paraId="501FCAC5" w14:textId="77777777" w:rsidR="00476EE7" w:rsidRPr="0019754E" w:rsidRDefault="00476EE7" w:rsidP="00E77099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  <w:tc>
          <w:tcPr>
            <w:tcW w:w="868" w:type="dxa"/>
          </w:tcPr>
          <w:p w14:paraId="6EB2B6C3" w14:textId="77777777" w:rsidR="00476EE7" w:rsidRPr="00CE481D" w:rsidRDefault="00476EE7" w:rsidP="00E77099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</w:tr>
      <w:tr w:rsidR="00476EE7" w:rsidRPr="00CE481D" w14:paraId="0C1ECB24" w14:textId="77777777" w:rsidTr="00476EE7">
        <w:trPr>
          <w:trHeight w:val="340"/>
          <w:jc w:val="center"/>
        </w:trPr>
        <w:tc>
          <w:tcPr>
            <w:tcW w:w="4815" w:type="dxa"/>
            <w:gridSpan w:val="2"/>
            <w:vAlign w:val="center"/>
          </w:tcPr>
          <w:p w14:paraId="43D52D3E" w14:textId="70C38759" w:rsidR="00476EE7" w:rsidRPr="00476EE7" w:rsidRDefault="00476EE7" w:rsidP="00476EE7">
            <w:pPr>
              <w:keepNext/>
              <w:autoSpaceDE w:val="0"/>
              <w:autoSpaceDN w:val="0"/>
              <w:spacing w:before="60" w:line="240" w:lineRule="auto"/>
              <w:jc w:val="right"/>
              <w:rPr>
                <w:b/>
                <w:bCs/>
                <w:sz w:val="18"/>
                <w:szCs w:val="18"/>
                <w:lang w:eastAsia="ar-SA"/>
              </w:rPr>
            </w:pPr>
            <w:r w:rsidRPr="00476EE7">
              <w:rPr>
                <w:b/>
                <w:bCs/>
                <w:sz w:val="18"/>
                <w:szCs w:val="18"/>
                <w:lang w:eastAsia="ar-SA"/>
              </w:rPr>
              <w:t xml:space="preserve">ŁĄCZNIE: </w:t>
            </w:r>
          </w:p>
        </w:tc>
        <w:tc>
          <w:tcPr>
            <w:tcW w:w="1701" w:type="dxa"/>
            <w:vAlign w:val="center"/>
          </w:tcPr>
          <w:p w14:paraId="6435792A" w14:textId="77777777" w:rsidR="00476EE7" w:rsidRPr="0019754E" w:rsidRDefault="00476EE7" w:rsidP="00E77099">
            <w:pPr>
              <w:keepNext/>
              <w:autoSpaceDE w:val="0"/>
              <w:autoSpaceDN w:val="0"/>
              <w:spacing w:before="60" w:line="240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1844" w:type="dxa"/>
            <w:vAlign w:val="center"/>
          </w:tcPr>
          <w:p w14:paraId="727631B2" w14:textId="77777777" w:rsidR="00476EE7" w:rsidRPr="0019754E" w:rsidRDefault="00476EE7" w:rsidP="00E77099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  <w:tc>
          <w:tcPr>
            <w:tcW w:w="868" w:type="dxa"/>
          </w:tcPr>
          <w:p w14:paraId="3B5D7A04" w14:textId="77777777" w:rsidR="00476EE7" w:rsidRPr="00CE481D" w:rsidRDefault="00476EE7" w:rsidP="00E77099">
            <w:pPr>
              <w:keepNext/>
              <w:autoSpaceDE w:val="0"/>
              <w:autoSpaceDN w:val="0"/>
              <w:spacing w:before="60" w:line="240" w:lineRule="auto"/>
              <w:rPr>
                <w:i/>
                <w:sz w:val="18"/>
                <w:szCs w:val="18"/>
                <w:lang w:eastAsia="ar-SA"/>
              </w:rPr>
            </w:pPr>
          </w:p>
        </w:tc>
      </w:tr>
    </w:tbl>
    <w:p w14:paraId="4B8E7A1D" w14:textId="77777777" w:rsidR="00476EE7" w:rsidRPr="00476EE7" w:rsidRDefault="00476EE7" w:rsidP="008E09DC">
      <w:pPr>
        <w:spacing w:before="120" w:after="120"/>
      </w:pPr>
    </w:p>
    <w:p w14:paraId="20B0373D" w14:textId="77777777" w:rsidR="008E09DC" w:rsidRPr="008E09DC" w:rsidRDefault="008E09DC" w:rsidP="008E09DC">
      <w:pPr>
        <w:pStyle w:val="Nagwek1"/>
        <w:numPr>
          <w:ilvl w:val="0"/>
          <w:numId w:val="0"/>
        </w:numPr>
        <w:spacing w:before="120"/>
        <w:ind w:left="432" w:hanging="432"/>
        <w:jc w:val="left"/>
        <w:rPr>
          <w:rFonts w:cs="Calibri"/>
          <w:sz w:val="22"/>
          <w:szCs w:val="22"/>
        </w:rPr>
      </w:pPr>
      <w:r w:rsidRPr="008E09DC">
        <w:rPr>
          <w:rFonts w:ascii="Calibri" w:hAnsi="Calibri" w:cs="Calibri"/>
          <w:b w:val="0"/>
          <w:color w:val="000000"/>
          <w:sz w:val="22"/>
          <w:szCs w:val="22"/>
        </w:rPr>
        <w:t>Zamówienie będzie realizowane w dwóch partiach:</w:t>
      </w:r>
    </w:p>
    <w:p w14:paraId="2343E2AC" w14:textId="77777777" w:rsidR="008E09DC" w:rsidRPr="008E09DC" w:rsidRDefault="008E09DC" w:rsidP="008E09DC">
      <w:pPr>
        <w:pStyle w:val="Akapitzlist"/>
        <w:spacing w:after="120"/>
        <w:ind w:left="567"/>
        <w:jc w:val="both"/>
        <w:rPr>
          <w:rFonts w:cs="Calibri"/>
          <w:color w:val="000000"/>
        </w:rPr>
      </w:pPr>
      <w:r w:rsidRPr="008E09DC">
        <w:rPr>
          <w:rFonts w:cs="Calibri"/>
          <w:b/>
          <w:bCs/>
          <w:color w:val="000000" w:themeColor="text1"/>
        </w:rPr>
        <w:t xml:space="preserve">I partia klipsów 200 szt., termin dostawy do Zamawiającego: nie później niż do 25.05.2026 r. </w:t>
      </w:r>
      <w:r w:rsidRPr="008E09DC">
        <w:rPr>
          <w:rFonts w:cs="Calibri"/>
          <w:color w:val="000000" w:themeColor="text1"/>
        </w:rPr>
        <w:t>(partia będzie dostarczona wraz z raportem pomiarowym wymiarów charakterystycznych detali, potwierdzającym zgodność z dokumentacja techniczną).</w:t>
      </w:r>
    </w:p>
    <w:p w14:paraId="52EE8761" w14:textId="287669E8" w:rsidR="008E09DC" w:rsidRPr="008E09DC" w:rsidRDefault="008E09DC" w:rsidP="008E09DC">
      <w:pPr>
        <w:pStyle w:val="Akapitzlist"/>
        <w:spacing w:after="120"/>
        <w:ind w:left="567"/>
        <w:jc w:val="both"/>
        <w:rPr>
          <w:rFonts w:cs="Calibri"/>
          <w:color w:val="000000"/>
        </w:rPr>
      </w:pPr>
      <w:r w:rsidRPr="008E09DC">
        <w:rPr>
          <w:rFonts w:cs="Calibri"/>
          <w:b/>
          <w:bCs/>
          <w:color w:val="000000" w:themeColor="text1"/>
        </w:rPr>
        <w:t xml:space="preserve">II partia klipsów 450 szt., termin dostawy do Zamawiającego: nie później niż do 22.06.2026 r. </w:t>
      </w:r>
      <w:r w:rsidRPr="008E09DC">
        <w:rPr>
          <w:rFonts w:cs="Calibri"/>
          <w:color w:val="000000" w:themeColor="text1"/>
        </w:rPr>
        <w:t>(partia będzie dostarczona wraz z raportem pomiarowym wymiarów charakterystycznych detali, potwierdzającym zgodność z dokumentacja techniczną).</w:t>
      </w:r>
    </w:p>
    <w:p w14:paraId="41D856EC" w14:textId="77744BC6" w:rsidR="006A0A92" w:rsidRPr="00476EE7" w:rsidRDefault="006A0A92" w:rsidP="00626A17">
      <w:pPr>
        <w:pStyle w:val="Akapitzlist"/>
        <w:numPr>
          <w:ilvl w:val="0"/>
          <w:numId w:val="34"/>
        </w:numPr>
        <w:spacing w:before="120" w:after="120"/>
        <w:ind w:left="426" w:hanging="426"/>
        <w:jc w:val="both"/>
        <w:rPr>
          <w:rFonts w:eastAsia="Times New Roman" w:cs="Calibri"/>
          <w:lang w:eastAsia="ar-SA"/>
        </w:rPr>
      </w:pPr>
      <w:r w:rsidRPr="006A0A92">
        <w:rPr>
          <w:rFonts w:eastAsia="Times New Roman" w:cs="Calibri"/>
          <w:lang w:eastAsia="ar-SA"/>
        </w:rPr>
        <w:t xml:space="preserve">Oświadczamy, że posiadamy ważny </w:t>
      </w:r>
      <w:bookmarkStart w:id="3" w:name="_Hlk210285438"/>
      <w:r w:rsidRPr="006A0A92">
        <w:rPr>
          <w:color w:val="000000"/>
        </w:rPr>
        <w:t>Certyfikat ISO 13485:2016</w:t>
      </w:r>
      <w:bookmarkEnd w:id="3"/>
    </w:p>
    <w:p w14:paraId="6047C06B" w14:textId="77777777" w:rsidR="00476EE7" w:rsidRPr="00476EE7" w:rsidRDefault="00476EE7" w:rsidP="00476EE7">
      <w:pPr>
        <w:suppressAutoHyphens w:val="0"/>
        <w:contextualSpacing/>
        <w:jc w:val="left"/>
        <w:rPr>
          <w:bCs/>
        </w:rPr>
      </w:pPr>
      <w:r w:rsidRPr="00476EE7">
        <w:rPr>
          <w:bCs/>
        </w:rPr>
        <w:t xml:space="preserve">Oświadczamy, że zapewnimy: </w:t>
      </w:r>
    </w:p>
    <w:p w14:paraId="448ADBCA" w14:textId="22EF4BD2" w:rsidR="00476EE7" w:rsidRPr="00476EE7" w:rsidRDefault="00476EE7" w:rsidP="00476EE7">
      <w:pPr>
        <w:pStyle w:val="Akapitzlist"/>
        <w:numPr>
          <w:ilvl w:val="0"/>
          <w:numId w:val="48"/>
        </w:numPr>
        <w:suppressAutoHyphens w:val="0"/>
        <w:contextualSpacing/>
        <w:rPr>
          <w:bCs/>
        </w:rPr>
      </w:pPr>
      <w:r w:rsidRPr="00476EE7">
        <w:rPr>
          <w:bCs/>
        </w:rPr>
        <w:t xml:space="preserve">Wykonanie docelowej, </w:t>
      </w:r>
      <w:proofErr w:type="spellStart"/>
      <w:r w:rsidRPr="00476EE7">
        <w:rPr>
          <w:bCs/>
        </w:rPr>
        <w:t>gorącokanałowej</w:t>
      </w:r>
      <w:proofErr w:type="spellEnd"/>
      <w:r w:rsidRPr="00476EE7">
        <w:rPr>
          <w:bCs/>
        </w:rPr>
        <w:t xml:space="preserve"> formy wtryskowej, o trwałości nie mniejszej niż  10 000 cykli wtrysku, przystosowanej do prowadzenia procesu wtrysku w temperaturach z zakresu 360-400</w:t>
      </w:r>
      <w:r w:rsidRPr="00476EE7">
        <w:sym w:font="Symbol" w:char="F0B0"/>
      </w:r>
      <w:r w:rsidRPr="00476EE7">
        <w:rPr>
          <w:bCs/>
        </w:rPr>
        <w:t xml:space="preserve">C, przy czym forma musi być utrzymywana podczas wtrysku  w temperaturze z zakresu 160-200 </w:t>
      </w:r>
      <w:r w:rsidRPr="00476EE7">
        <w:sym w:font="Symbol" w:char="F0B0"/>
      </w:r>
      <w:r w:rsidRPr="00476EE7">
        <w:rPr>
          <w:bCs/>
        </w:rPr>
        <w:t>C.</w:t>
      </w:r>
    </w:p>
    <w:p w14:paraId="1E1E9A85" w14:textId="45DCF43C" w:rsidR="00476EE7" w:rsidRPr="00476EE7" w:rsidRDefault="00476EE7" w:rsidP="00476EE7">
      <w:pPr>
        <w:pStyle w:val="Akapitzlist"/>
        <w:numPr>
          <w:ilvl w:val="0"/>
          <w:numId w:val="48"/>
        </w:numPr>
        <w:suppressAutoHyphens w:val="0"/>
        <w:spacing w:after="0"/>
        <w:contextualSpacing/>
        <w:rPr>
          <w:rFonts w:cs="Calibri"/>
          <w:bCs/>
        </w:rPr>
      </w:pPr>
      <w:r w:rsidRPr="00476EE7">
        <w:rPr>
          <w:rFonts w:cs="Calibri"/>
          <w:bCs/>
        </w:rPr>
        <w:t>Klipsy będą wykonane z materiału zakupionego (zapewnionego) przez Wykonawcę, tj. z granulatu stosowanego na implanty, przeznaczonego do zastosowań medycznych zgodnie z obowiązującymi przepisami i normami dla wyrobów medycznych.</w:t>
      </w:r>
    </w:p>
    <w:p w14:paraId="171A9465" w14:textId="21D51D64" w:rsidR="00476EE7" w:rsidRPr="00476EE7" w:rsidRDefault="00476EE7" w:rsidP="00476EE7">
      <w:pPr>
        <w:pStyle w:val="Akapitzlist"/>
        <w:numPr>
          <w:ilvl w:val="0"/>
          <w:numId w:val="48"/>
        </w:numPr>
        <w:suppressAutoHyphens w:val="0"/>
        <w:spacing w:after="0"/>
        <w:contextualSpacing/>
        <w:rPr>
          <w:rFonts w:cs="Calibri"/>
          <w:bCs/>
        </w:rPr>
      </w:pPr>
      <w:r w:rsidRPr="00476EE7">
        <w:rPr>
          <w:rFonts w:cs="Calibri"/>
          <w:bCs/>
        </w:rPr>
        <w:t>Proces produkcji klipsów będzie przeprowadzony w pomieszczeniu zapewniającym klasę czystości co najmniej ISO 8, zgodnie z normą PN-EN ISO 14644. </w:t>
      </w:r>
    </w:p>
    <w:p w14:paraId="559EB4CC" w14:textId="7642F7A4" w:rsidR="00476EE7" w:rsidRPr="00476EE7" w:rsidRDefault="00476EE7" w:rsidP="00476EE7">
      <w:pPr>
        <w:pStyle w:val="Akapitzlist"/>
        <w:numPr>
          <w:ilvl w:val="0"/>
          <w:numId w:val="48"/>
        </w:numPr>
        <w:spacing w:before="120" w:after="120"/>
        <w:rPr>
          <w:rFonts w:eastAsia="Times New Roman" w:cs="Calibri"/>
          <w:lang w:eastAsia="ar-SA"/>
        </w:rPr>
      </w:pPr>
      <w:r w:rsidRPr="00476EE7">
        <w:rPr>
          <w:rFonts w:cs="Calibri"/>
          <w:bCs/>
        </w:rPr>
        <w:t xml:space="preserve">Pakowanie wyrobów zapewni ich ochronę przed uszkodzeniem mechanicznym </w:t>
      </w:r>
      <w:r w:rsidRPr="00476EE7">
        <w:rPr>
          <w:rFonts w:cs="Calibri"/>
          <w:bCs/>
        </w:rPr>
        <w:br/>
        <w:t>i zanieczyszczeniem oraz obejmować wieloczęściowe (podwójne) opakowanie, przeznaczone do bezpiecznego transportu do Zamawiającego</w:t>
      </w:r>
    </w:p>
    <w:p w14:paraId="19D6B81F" w14:textId="5A747C7B" w:rsidR="009F40AF" w:rsidRDefault="00160C77" w:rsidP="00626A17">
      <w:pPr>
        <w:pStyle w:val="Akapitzlist"/>
        <w:numPr>
          <w:ilvl w:val="0"/>
          <w:numId w:val="34"/>
        </w:numPr>
        <w:spacing w:before="120" w:after="120"/>
        <w:ind w:left="426" w:hanging="426"/>
        <w:jc w:val="both"/>
        <w:rPr>
          <w:rFonts w:eastAsia="Times New Roman" w:cs="Calibri"/>
          <w:lang w:eastAsia="ar-SA"/>
        </w:rPr>
      </w:pPr>
      <w:r w:rsidRPr="0007561F">
        <w:rPr>
          <w:rFonts w:eastAsia="Times New Roman" w:cs="Calibri"/>
          <w:lang w:eastAsia="ar-SA"/>
        </w:rPr>
        <w:lastRenderedPageBreak/>
        <w:t>OŚWIADCZAMY, że zapoznaliśmy się z dokumentacją zamówienia i uznajemy się za związanych określonymi w nich postanowieniami i zasadami postępowania.</w:t>
      </w:r>
    </w:p>
    <w:p w14:paraId="5D6236A8" w14:textId="77777777" w:rsidR="009F40AF" w:rsidRDefault="009A0CEA" w:rsidP="00626A17">
      <w:pPr>
        <w:pStyle w:val="Akapitzlist"/>
        <w:numPr>
          <w:ilvl w:val="0"/>
          <w:numId w:val="34"/>
        </w:numPr>
        <w:spacing w:before="120" w:after="120"/>
        <w:ind w:left="426" w:hanging="426"/>
        <w:jc w:val="both"/>
        <w:rPr>
          <w:rFonts w:eastAsia="Times New Roman" w:cs="Calibri"/>
          <w:lang w:eastAsia="ar-SA"/>
        </w:rPr>
      </w:pPr>
      <w:r w:rsidRPr="0007561F">
        <w:t xml:space="preserve">Oświadczamy, iż </w:t>
      </w:r>
      <w:r w:rsidRPr="009F40AF">
        <w:rPr>
          <w:lang w:val="pl-PL"/>
        </w:rPr>
        <w:t xml:space="preserve">oferowana </w:t>
      </w:r>
      <w:r w:rsidRPr="0007561F">
        <w:t>cena uwzględnia wszystkie koszty niezbędne do kompleksowego zrealizowania zamówienia wynikające z zapytania ofertowego, jak również w nim nieujęte, bez których nie można kompleksowo wykonać zamówienia.</w:t>
      </w:r>
    </w:p>
    <w:p w14:paraId="1BD7AA1E" w14:textId="1C1AC401" w:rsidR="009F40AF" w:rsidRPr="00381DBD" w:rsidRDefault="00872F8D" w:rsidP="00381DBD">
      <w:pPr>
        <w:pStyle w:val="Akapitzlist"/>
        <w:numPr>
          <w:ilvl w:val="0"/>
          <w:numId w:val="34"/>
        </w:numPr>
        <w:spacing w:before="120" w:after="120"/>
        <w:ind w:left="426" w:hanging="426"/>
        <w:jc w:val="both"/>
        <w:rPr>
          <w:rFonts w:eastAsia="Times New Roman" w:cs="Calibri"/>
          <w:lang w:eastAsia="ar-SA"/>
        </w:rPr>
      </w:pPr>
      <w:r w:rsidRPr="009F40AF">
        <w:rPr>
          <w:rFonts w:eastAsia="Times New Roman" w:cs="Calibri"/>
          <w:iCs/>
          <w:lang w:eastAsia="ar-SA"/>
        </w:rPr>
        <w:t xml:space="preserve">ZOBOWIĄZUJEMY SIĘ do wykonania zamówienia w </w:t>
      </w:r>
      <w:r w:rsidRPr="009F40AF">
        <w:rPr>
          <w:rFonts w:eastAsia="Times New Roman" w:cs="Calibri"/>
          <w:lang w:eastAsia="ar-SA"/>
        </w:rPr>
        <w:t xml:space="preserve">terminie </w:t>
      </w:r>
      <w:r w:rsidR="00704241">
        <w:rPr>
          <w:rFonts w:eastAsia="Times New Roman" w:cs="Calibri"/>
          <w:b/>
          <w:bCs/>
          <w:lang w:eastAsia="ar-SA"/>
        </w:rPr>
        <w:t xml:space="preserve">zgodnym z wymienionym </w:t>
      </w:r>
      <w:r w:rsidR="00967AED">
        <w:rPr>
          <w:rFonts w:eastAsia="Times New Roman" w:cs="Calibri"/>
          <w:b/>
          <w:bCs/>
          <w:lang w:eastAsia="ar-SA"/>
        </w:rPr>
        <w:br/>
      </w:r>
      <w:r w:rsidR="00704241">
        <w:rPr>
          <w:rFonts w:eastAsia="Times New Roman" w:cs="Calibri"/>
          <w:b/>
          <w:bCs/>
          <w:lang w:eastAsia="ar-SA"/>
        </w:rPr>
        <w:t>w Istotnych Warunkach Zapytania Ofertowego</w:t>
      </w:r>
    </w:p>
    <w:p w14:paraId="3BA607A2" w14:textId="77777777" w:rsidR="007B6EAA" w:rsidRPr="009F40AF" w:rsidRDefault="007B6EAA" w:rsidP="00626A17">
      <w:pPr>
        <w:pStyle w:val="Akapitzlist"/>
        <w:numPr>
          <w:ilvl w:val="0"/>
          <w:numId w:val="34"/>
        </w:numPr>
        <w:spacing w:before="120" w:after="120"/>
        <w:ind w:left="426" w:hanging="426"/>
        <w:jc w:val="both"/>
        <w:rPr>
          <w:rFonts w:eastAsia="Times New Roman" w:cs="Calibri"/>
          <w:lang w:eastAsia="ar-SA"/>
        </w:rPr>
      </w:pPr>
      <w:r>
        <w:t xml:space="preserve">Oświadczamy, że </w:t>
      </w:r>
      <w:r w:rsidR="003D7D51">
        <w:t>:</w:t>
      </w:r>
    </w:p>
    <w:p w14:paraId="75441919" w14:textId="77777777" w:rsidR="00E554D2" w:rsidRP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t xml:space="preserve">AKCEPTUJEMY warunki płatności określone przez Zamawiającego w </w:t>
      </w:r>
      <w:r w:rsidR="00BD3C9E" w:rsidRPr="009F40AF">
        <w:t>przedmiotowym zapytaniu ofertowym</w:t>
      </w:r>
      <w:r w:rsidRPr="009F40AF">
        <w:t>.</w:t>
      </w:r>
    </w:p>
    <w:p w14:paraId="5083B8DC" w14:textId="77777777" w:rsidR="00E554D2" w:rsidRP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t>Oświadczam</w:t>
      </w:r>
      <w:r w:rsidR="001F4E9C" w:rsidRPr="009F40AF">
        <w:t>y, że wypełniliśmy</w:t>
      </w:r>
      <w:r w:rsidRPr="009F40AF">
        <w:t xml:space="preserve">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6857B599" w14:textId="77777777" w:rsidR="00E554D2" w:rsidRP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t>Oświadczam</w:t>
      </w:r>
      <w:r w:rsidR="001F4E9C" w:rsidRPr="009F40AF">
        <w:t>y, iż znajdujemy</w:t>
      </w:r>
      <w:r w:rsidRPr="009F40AF">
        <w:t xml:space="preserve"> się w sytuacji ekonomicznej i finansowej zapewniającej wykonanie Zamówienia.</w:t>
      </w:r>
    </w:p>
    <w:p w14:paraId="07DE9B15" w14:textId="185CCEDD" w:rsidR="000977E5" w:rsidRPr="009F40AF" w:rsidRDefault="000977E5" w:rsidP="00475AE4">
      <w:pPr>
        <w:numPr>
          <w:ilvl w:val="0"/>
          <w:numId w:val="40"/>
        </w:numPr>
        <w:spacing w:before="120" w:after="120"/>
      </w:pPr>
      <w:r w:rsidRPr="00475AE4">
        <w:t>Oświadczamy, iż posiadamy niezbędną wiedzę i doświ</w:t>
      </w:r>
      <w:r w:rsidR="00601EDD" w:rsidRPr="00475AE4">
        <w:t>a</w:t>
      </w:r>
      <w:r w:rsidRPr="00475AE4">
        <w:t>dczenie niezbędne do wykonania zamówienia</w:t>
      </w:r>
      <w:r w:rsidR="006E4966">
        <w:t>.</w:t>
      </w:r>
    </w:p>
    <w:p w14:paraId="01F028B5" w14:textId="52730F28" w:rsidR="000977E5" w:rsidRPr="009F40AF" w:rsidRDefault="000977E5" w:rsidP="00C53BEC">
      <w:pPr>
        <w:numPr>
          <w:ilvl w:val="0"/>
          <w:numId w:val="40"/>
        </w:numPr>
        <w:spacing w:before="120" w:after="120"/>
      </w:pPr>
      <w:r w:rsidRPr="009F40AF">
        <w:t>Oświadczamy, iż dysponujemy osobami zdolnymi do wykonania zamówienia lub zagwarantujemy podwykonawców dysponujących osobami zdolnymi do wykonania zamówienia.</w:t>
      </w:r>
    </w:p>
    <w:p w14:paraId="75566471" w14:textId="77777777" w:rsidR="00E554D2" w:rsidRP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t>Oświadczam</w:t>
      </w:r>
      <w:r w:rsidR="001F4E9C" w:rsidRPr="009F40AF">
        <w:t>y, iż nie znajdujemy</w:t>
      </w:r>
      <w:r w:rsidRPr="009F40AF">
        <w:t xml:space="preserve"> się w stanie upadłości ani likwidacji, nie wszczęto wobec podmiotu postępowania upadłościowego czy likwidacyjnego.</w:t>
      </w:r>
    </w:p>
    <w:p w14:paraId="0E584834" w14:textId="77777777" w:rsidR="00E554D2" w:rsidRP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t>Oświadczam</w:t>
      </w:r>
      <w:r w:rsidR="001F4E9C" w:rsidRPr="009F40AF">
        <w:t>y, że uzyskaliśmy</w:t>
      </w:r>
      <w:r w:rsidRPr="009F40AF">
        <w:t xml:space="preserve"> wszelkie niezbędne informacje do przygotowania oferty.</w:t>
      </w:r>
    </w:p>
    <w:p w14:paraId="6BD6B4C0" w14:textId="7ED73CCA" w:rsidR="009F40AF" w:rsidRDefault="00477F43" w:rsidP="00C53BEC">
      <w:pPr>
        <w:numPr>
          <w:ilvl w:val="0"/>
          <w:numId w:val="40"/>
        </w:numPr>
        <w:spacing w:before="120" w:after="120"/>
      </w:pPr>
      <w:r w:rsidRPr="009F40AF">
        <w:t>Oświadczam</w:t>
      </w:r>
      <w:r w:rsidR="001F4E9C" w:rsidRPr="009F40AF">
        <w:t>y</w:t>
      </w:r>
      <w:r w:rsidRPr="009F40AF">
        <w:t>, że przedmioto</w:t>
      </w:r>
      <w:r w:rsidR="001F4E9C" w:rsidRPr="009F40AF">
        <w:t>we zadanie zostanie zrealizowane</w:t>
      </w:r>
      <w:r w:rsidRPr="009F40AF">
        <w:t xml:space="preserve"> z należytą starannością </w:t>
      </w:r>
      <w:r w:rsidR="001323A0" w:rsidRPr="009F40AF">
        <w:t xml:space="preserve">zgodnie </w:t>
      </w:r>
      <w:r w:rsidR="001323A0">
        <w:t>z</w:t>
      </w:r>
      <w:r w:rsidRPr="009F40AF">
        <w:t xml:space="preserve"> oczekiwaniami Zamawiającego.</w:t>
      </w:r>
    </w:p>
    <w:p w14:paraId="26E11CFE" w14:textId="224418B5" w:rsidR="009F40AF" w:rsidRDefault="001323A0" w:rsidP="00C53BEC">
      <w:pPr>
        <w:numPr>
          <w:ilvl w:val="0"/>
          <w:numId w:val="40"/>
        </w:numPr>
        <w:spacing w:before="120" w:after="120"/>
      </w:pPr>
      <w:r w:rsidRPr="009F40AF">
        <w:t>Oświadczamy, iż</w:t>
      </w:r>
      <w:r w:rsidR="00601EDD" w:rsidRPr="009F40AF">
        <w:t xml:space="preserve"> udział w realizacji zamówienia poszczególnych osób uzależniony będzie </w:t>
      </w:r>
      <w:r w:rsidR="006D2C8B" w:rsidRPr="009F40AF">
        <w:br/>
      </w:r>
      <w:r w:rsidR="00601EDD" w:rsidRPr="009F40AF">
        <w:t xml:space="preserve">od doświadczenia i posiadanych kompetencji bez względu na płeć, wiek, niepełnosprawność, rasę, pochodzenie etniczne, wyznawaną religię, światopogląd czy orientację seksualną (zgodność </w:t>
      </w:r>
      <w:r w:rsidR="00E90F38">
        <w:br/>
      </w:r>
      <w:r w:rsidR="00601EDD" w:rsidRPr="009F40AF">
        <w:t xml:space="preserve">z zasadami horyzontalnymi wymienionymi w art. 7 Rozporządzenia Parlamentu Europejskiego </w:t>
      </w:r>
      <w:r w:rsidR="006D2C8B" w:rsidRPr="009F40AF">
        <w:br/>
      </w:r>
      <w:r w:rsidR="00601EDD" w:rsidRPr="009F40AF">
        <w:t xml:space="preserve">i Rady (UE) nr 1303/2013 z dnia 17.12.2013 r z </w:t>
      </w:r>
      <w:proofErr w:type="spellStart"/>
      <w:r w:rsidR="00601EDD" w:rsidRPr="009F40AF">
        <w:t>póź</w:t>
      </w:r>
      <w:proofErr w:type="spellEnd"/>
      <w:r w:rsidR="00601EDD" w:rsidRPr="009F40AF">
        <w:t>. zmianami).</w:t>
      </w:r>
    </w:p>
    <w:p w14:paraId="2521FDD6" w14:textId="29748D08" w:rsidR="00601EDD" w:rsidRPr="009F40AF" w:rsidRDefault="00601EDD" w:rsidP="00626A17">
      <w:pPr>
        <w:numPr>
          <w:ilvl w:val="0"/>
          <w:numId w:val="34"/>
        </w:numPr>
        <w:spacing w:before="120" w:after="120"/>
        <w:ind w:left="426" w:hanging="426"/>
      </w:pPr>
      <w:r w:rsidRPr="009F40AF">
        <w:t xml:space="preserve">Oświadczamy, iż zapewnimy sposób realizacji </w:t>
      </w:r>
      <w:r w:rsidR="001323A0" w:rsidRPr="009F40AF">
        <w:t>zamówienia zgodny</w:t>
      </w:r>
      <w:r w:rsidRPr="009F40AF">
        <w:t xml:space="preserve"> z zasadą zrównoważonego rozwoju, o której mowa w art. 8 Rozporządzenia Parlamentu Europejskiego i Rady (UE) </w:t>
      </w:r>
      <w:r w:rsidR="009F40AF">
        <w:br/>
      </w:r>
      <w:r w:rsidRPr="009F40AF">
        <w:t xml:space="preserve">nr 1303/2013 z dnia 17.12.2013 r. z </w:t>
      </w:r>
      <w:proofErr w:type="spellStart"/>
      <w:r w:rsidRPr="009F40AF">
        <w:t>póź</w:t>
      </w:r>
      <w:proofErr w:type="spellEnd"/>
      <w:r w:rsidRPr="009F40AF">
        <w:t>. zmianami), tj. w zakresie wymogów ochrony środowiska, efektywnego gospodarowania zasobami, dostosowania do zmian klimatu i łagodzenia jego skutków, różnorodności biologicznej, odporności na klęski żywiołowe oraz zapobieganiu ryzyka</w:t>
      </w:r>
      <w:r w:rsidR="009F40AF" w:rsidRPr="009F40AF">
        <w:t xml:space="preserve"> </w:t>
      </w:r>
      <w:r w:rsidR="00E90F38">
        <w:br/>
      </w:r>
      <w:r w:rsidRPr="009F40AF">
        <w:t xml:space="preserve">i zarządzania ryzykiem związanym z ochroną środowiska korzystnego z punktu widzenia ochrony </w:t>
      </w:r>
      <w:r w:rsidRPr="009F40AF">
        <w:lastRenderedPageBreak/>
        <w:t>środowiska poprzez zapewnienie minimalizacji zużycia materiałów, surowców, energii itp. niezbędnych do realizacji usługi będącej przedmiotem zamówienia.</w:t>
      </w:r>
    </w:p>
    <w:p w14:paraId="2413D21C" w14:textId="6E9C047B" w:rsidR="0018261C" w:rsidRPr="009F40AF" w:rsidRDefault="0018261C" w:rsidP="00626A17">
      <w:pPr>
        <w:numPr>
          <w:ilvl w:val="0"/>
          <w:numId w:val="34"/>
        </w:numPr>
        <w:spacing w:before="120" w:after="120"/>
        <w:ind w:left="426" w:hanging="426"/>
      </w:pPr>
      <w:r w:rsidRPr="009F40AF">
        <w:t xml:space="preserve">Oświadczamy, iż oferta jest ważna </w:t>
      </w:r>
      <w:r w:rsidR="004C6C9E">
        <w:t xml:space="preserve">min. </w:t>
      </w:r>
      <w:r w:rsidRPr="004C6C9E">
        <w:t>30 dni,</w:t>
      </w:r>
      <w:r w:rsidRPr="009F40AF">
        <w:t xml:space="preserve"> licząc od dnia, w którym upływa termin składania ofert.</w:t>
      </w:r>
    </w:p>
    <w:p w14:paraId="27704E12" w14:textId="77777777" w:rsidR="00931C3A" w:rsidRPr="009F40AF" w:rsidRDefault="00931C3A" w:rsidP="00626A17">
      <w:pPr>
        <w:numPr>
          <w:ilvl w:val="0"/>
          <w:numId w:val="34"/>
        </w:numPr>
        <w:spacing w:before="120" w:after="120"/>
        <w:ind w:left="426" w:hanging="426"/>
      </w:pPr>
      <w:r w:rsidRPr="009F40AF">
        <w:t>W</w:t>
      </w:r>
      <w:r w:rsidR="009F40AF">
        <w:t xml:space="preserve"> </w:t>
      </w:r>
      <w:r w:rsidRPr="009F40AF">
        <w:t>przypadku wyboru naszej oferty zobowiązujemy się do zawarcia umowy w miejscu i terminie wyznaczonym przez Zamawiającego.</w:t>
      </w:r>
    </w:p>
    <w:p w14:paraId="1A6FD079" w14:textId="77777777" w:rsidR="00477F43" w:rsidRPr="009F40AF" w:rsidRDefault="00477F43" w:rsidP="00626A17">
      <w:pPr>
        <w:numPr>
          <w:ilvl w:val="0"/>
          <w:numId w:val="34"/>
        </w:numPr>
        <w:spacing w:before="120" w:after="120"/>
        <w:ind w:left="426" w:hanging="426"/>
      </w:pPr>
      <w:r w:rsidRPr="009F40AF">
        <w:t>WSZELKĄ KORESPONDENCJĘ w sprawie niniejszego postępowania należy kierować na poniższy adres:</w:t>
      </w:r>
    </w:p>
    <w:p w14:paraId="4E9D73D2" w14:textId="77777777" w:rsidR="00477F43" w:rsidRPr="0007561F" w:rsidRDefault="00477F43" w:rsidP="00626A17">
      <w:pPr>
        <w:tabs>
          <w:tab w:val="left" w:pos="426"/>
          <w:tab w:val="left" w:pos="480"/>
        </w:tabs>
        <w:spacing w:before="120"/>
        <w:ind w:left="426"/>
        <w:rPr>
          <w:rFonts w:eastAsia="Times New Roman"/>
          <w:lang w:eastAsia="ar-SA"/>
        </w:rPr>
      </w:pPr>
      <w:r w:rsidRPr="0007561F">
        <w:rPr>
          <w:rFonts w:eastAsia="Times New Roman"/>
          <w:lang w:eastAsia="ar-SA"/>
        </w:rPr>
        <w:t>………………………………………………………………………………………………</w:t>
      </w:r>
    </w:p>
    <w:p w14:paraId="09710C2B" w14:textId="77777777" w:rsidR="00477F43" w:rsidRPr="0007561F" w:rsidRDefault="00477F43" w:rsidP="00626A17">
      <w:pPr>
        <w:tabs>
          <w:tab w:val="left" w:pos="426"/>
          <w:tab w:val="left" w:pos="480"/>
        </w:tabs>
        <w:spacing w:before="120"/>
        <w:ind w:left="426"/>
        <w:rPr>
          <w:rFonts w:eastAsia="Times New Roman"/>
          <w:lang w:eastAsia="ar-SA"/>
        </w:rPr>
      </w:pPr>
      <w:r w:rsidRPr="0007561F">
        <w:rPr>
          <w:rFonts w:eastAsia="Times New Roman"/>
          <w:lang w:eastAsia="ar-SA"/>
        </w:rPr>
        <w:t>Tel……………………, fax………………………., e-mail:……………………………..</w:t>
      </w:r>
    </w:p>
    <w:p w14:paraId="1E3815B4" w14:textId="77777777" w:rsidR="002379C4" w:rsidRDefault="002379C4" w:rsidP="003D0C18">
      <w:pPr>
        <w:spacing w:before="360"/>
        <w:rPr>
          <w:b/>
          <w:bCs/>
        </w:rPr>
      </w:pPr>
      <w:r w:rsidRPr="0007561F">
        <w:rPr>
          <w:b/>
          <w:bCs/>
        </w:rPr>
        <w:t>Załącznikami do niniejszej oferty stanowiącymi jej integralną część są:</w:t>
      </w:r>
    </w:p>
    <w:p w14:paraId="28B48ECE" w14:textId="77777777" w:rsidR="00604810" w:rsidRPr="00604810" w:rsidRDefault="00604810" w:rsidP="00E90F38">
      <w:pPr>
        <w:spacing w:after="60"/>
      </w:pPr>
      <w:r w:rsidRPr="00604810">
        <w:t>Załącznik nr 1 – Oświadczenie o braku powiązań z Zamawiającym</w:t>
      </w:r>
      <w:r w:rsidR="00F169F3">
        <w:t>.</w:t>
      </w:r>
    </w:p>
    <w:p w14:paraId="31D73DBE" w14:textId="31B87178" w:rsidR="00604810" w:rsidRDefault="00604810" w:rsidP="00E90F38">
      <w:pPr>
        <w:spacing w:after="60"/>
      </w:pPr>
      <w:r w:rsidRPr="00604810">
        <w:t>Załącznik</w:t>
      </w:r>
      <w:r>
        <w:t xml:space="preserve"> </w:t>
      </w:r>
      <w:r w:rsidRPr="00604810">
        <w:t xml:space="preserve">nr 2 – Oświadczenie o braku przesłanek dot. wykluczenia z </w:t>
      </w:r>
      <w:r w:rsidR="005E47E7" w:rsidRPr="00604810">
        <w:t xml:space="preserve">udziału </w:t>
      </w:r>
      <w:r w:rsidR="005E47E7">
        <w:t>w</w:t>
      </w:r>
      <w:r w:rsidRPr="00604810">
        <w:t xml:space="preserve"> postępowaniu</w:t>
      </w:r>
      <w:r w:rsidR="00F169F3">
        <w:t>.</w:t>
      </w:r>
    </w:p>
    <w:p w14:paraId="56C1D36D" w14:textId="535E935F" w:rsidR="00465C85" w:rsidRDefault="00465C85" w:rsidP="00E90F38">
      <w:pPr>
        <w:spacing w:after="60"/>
      </w:pPr>
      <w:r w:rsidRPr="00465C85">
        <w:rPr>
          <w:b/>
          <w:bCs/>
        </w:rPr>
        <w:t>Załącznik nr 3</w:t>
      </w:r>
      <w:r>
        <w:rPr>
          <w:b/>
          <w:bCs/>
        </w:rPr>
        <w:t xml:space="preserve"> - </w:t>
      </w:r>
      <w:r w:rsidRPr="00465C85">
        <w:rPr>
          <w:b/>
          <w:bCs/>
        </w:rPr>
        <w:t>Wykaz doświadczenia</w:t>
      </w:r>
    </w:p>
    <w:p w14:paraId="708382DD" w14:textId="14EE3645" w:rsidR="00D17495" w:rsidRDefault="00D17495" w:rsidP="00D17495">
      <w:pPr>
        <w:spacing w:after="60"/>
      </w:pPr>
      <w:bookmarkStart w:id="4" w:name="_Hlk183004767"/>
      <w:r w:rsidRPr="00D17495">
        <w:rPr>
          <w:b/>
          <w:bCs/>
        </w:rPr>
        <w:t xml:space="preserve">Załącznik </w:t>
      </w:r>
      <w:r w:rsidR="006A0A92">
        <w:rPr>
          <w:b/>
          <w:bCs/>
        </w:rPr>
        <w:t xml:space="preserve"> nr </w:t>
      </w:r>
      <w:r w:rsidR="00465C85">
        <w:rPr>
          <w:b/>
          <w:bCs/>
        </w:rPr>
        <w:t>4</w:t>
      </w:r>
      <w:r w:rsidRPr="00D17495">
        <w:rPr>
          <w:b/>
          <w:bCs/>
        </w:rPr>
        <w:t xml:space="preserve"> – Certyfikat ISO 13485:2016</w:t>
      </w:r>
      <w:r w:rsidRPr="00D17495">
        <w:t xml:space="preserve"> </w:t>
      </w:r>
    </w:p>
    <w:p w14:paraId="603D7367" w14:textId="77777777" w:rsidR="00476EE7" w:rsidRPr="00D17495" w:rsidRDefault="00476EE7" w:rsidP="00D17495">
      <w:pPr>
        <w:spacing w:after="60"/>
      </w:pPr>
    </w:p>
    <w:bookmarkEnd w:id="4"/>
    <w:p w14:paraId="1CC66402" w14:textId="77777777" w:rsidR="00D17495" w:rsidRDefault="00D17495" w:rsidP="00E90F38">
      <w:pPr>
        <w:spacing w:after="60"/>
      </w:pPr>
    </w:p>
    <w:p w14:paraId="10111F28" w14:textId="77777777" w:rsidR="009F40AF" w:rsidRDefault="009F40AF" w:rsidP="009F40AF">
      <w:pPr>
        <w:spacing w:before="1200"/>
        <w:ind w:left="4956"/>
        <w:jc w:val="center"/>
        <w:rPr>
          <w:sz w:val="18"/>
          <w:szCs w:val="18"/>
        </w:rPr>
      </w:pPr>
      <w:r w:rsidRPr="00C764D8">
        <w:t>……………………….………………………</w:t>
      </w:r>
    </w:p>
    <w:p w14:paraId="7BE5038A" w14:textId="77777777" w:rsidR="009F40AF" w:rsidRPr="00C764D8" w:rsidRDefault="009F40AF" w:rsidP="009F40AF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(</w:t>
      </w:r>
      <w:r>
        <w:rPr>
          <w:sz w:val="18"/>
          <w:szCs w:val="18"/>
        </w:rPr>
        <w:t xml:space="preserve">data i </w:t>
      </w:r>
      <w:r w:rsidRPr="00C764D8">
        <w:rPr>
          <w:sz w:val="18"/>
          <w:szCs w:val="18"/>
        </w:rPr>
        <w:t>podpis osób (-y) uprawnionej do składania</w:t>
      </w:r>
    </w:p>
    <w:p w14:paraId="1BC5C650" w14:textId="77777777" w:rsidR="009F40AF" w:rsidRPr="00C764D8" w:rsidRDefault="009F40AF" w:rsidP="009F40AF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Oświadczenia woli w imieniu Wykonawcy)</w:t>
      </w:r>
    </w:p>
    <w:p w14:paraId="0D55A43C" w14:textId="77777777" w:rsidR="00604810" w:rsidRPr="00041C94" w:rsidRDefault="00F8250E" w:rsidP="00F20CAA">
      <w:pPr>
        <w:spacing w:after="600"/>
        <w:jc w:val="center"/>
      </w:pPr>
      <w:r>
        <w:br w:type="page"/>
      </w:r>
      <w:r w:rsidR="00604810" w:rsidRPr="00041C94">
        <w:lastRenderedPageBreak/>
        <w:t>Załącznik nr 1 – Oświadczenie o braku powiązań z Zamawiającym</w:t>
      </w:r>
    </w:p>
    <w:p w14:paraId="298A5BFA" w14:textId="2062A818" w:rsidR="00C764D8" w:rsidRPr="0072426E" w:rsidRDefault="00C764D8" w:rsidP="0072426E">
      <w:pPr>
        <w:spacing w:before="480" w:after="120"/>
      </w:pPr>
      <w:r w:rsidRPr="0072426E">
        <w:t>Ja niżej podpisany(a)  ……….……………………………………………………………………………………</w:t>
      </w:r>
      <w:r w:rsidR="00F20CAA">
        <w:t>…………………………….</w:t>
      </w:r>
    </w:p>
    <w:p w14:paraId="3BF758EB" w14:textId="77777777" w:rsidR="00C764D8" w:rsidRPr="00041C94" w:rsidRDefault="00C764D8" w:rsidP="0072426E">
      <w:pPr>
        <w:widowControl w:val="0"/>
        <w:autoSpaceDE w:val="0"/>
        <w:spacing w:after="240"/>
        <w:rPr>
          <w:spacing w:val="1"/>
        </w:rPr>
      </w:pPr>
      <w:r w:rsidRPr="00041C94">
        <w:rPr>
          <w:b/>
          <w:bCs/>
          <w:spacing w:val="1"/>
        </w:rPr>
        <w:t>oświadczam</w:t>
      </w:r>
      <w:r w:rsidRPr="00041C94">
        <w:rPr>
          <w:spacing w:val="1"/>
        </w:rPr>
        <w:t>, że jestem Wykonawcą nie powiązanym osobowo lub kapitałowo z Zamawiającym.</w:t>
      </w:r>
    </w:p>
    <w:p w14:paraId="05282269" w14:textId="77777777" w:rsidR="00C53BEC" w:rsidRPr="00C53BEC" w:rsidRDefault="00C53BEC" w:rsidP="00C53BEC">
      <w:r w:rsidRPr="00C53BEC"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 Wykonawcą polegające w szczególności na: </w:t>
      </w:r>
    </w:p>
    <w:p w14:paraId="6FBCD60E" w14:textId="77777777" w:rsidR="00C53BEC" w:rsidRPr="00C53BEC" w:rsidRDefault="00C53BEC" w:rsidP="00475AE4">
      <w:pPr>
        <w:spacing w:line="360" w:lineRule="auto"/>
        <w:ind w:left="567"/>
        <w:rPr>
          <w:color w:val="000000"/>
        </w:rPr>
      </w:pPr>
      <w:r w:rsidRPr="00C53BEC">
        <w:rPr>
          <w:color w:val="000000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A6CD4F7" w14:textId="77777777" w:rsidR="00C53BEC" w:rsidRPr="00C53BEC" w:rsidRDefault="00C53BEC" w:rsidP="00475AE4">
      <w:pPr>
        <w:spacing w:line="360" w:lineRule="auto"/>
        <w:ind w:left="567"/>
        <w:rPr>
          <w:color w:val="000000"/>
        </w:rPr>
      </w:pPr>
      <w:r w:rsidRPr="00C53BEC">
        <w:rPr>
          <w:color w:val="00000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C32E78F" w14:textId="77777777" w:rsidR="00C53BEC" w:rsidRPr="00C53BEC" w:rsidRDefault="00C53BEC" w:rsidP="00475AE4">
      <w:pPr>
        <w:spacing w:line="360" w:lineRule="auto"/>
        <w:ind w:left="567"/>
        <w:rPr>
          <w:color w:val="000000"/>
        </w:rPr>
      </w:pPr>
      <w:r w:rsidRPr="00C53BEC">
        <w:rPr>
          <w:color w:val="00000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AC2F5A0" w14:textId="7AD0A546" w:rsidR="006D2C8B" w:rsidRDefault="00C764D8" w:rsidP="006D2C8B">
      <w:pPr>
        <w:spacing w:before="1200"/>
        <w:ind w:left="4956"/>
        <w:jc w:val="center"/>
        <w:rPr>
          <w:sz w:val="18"/>
          <w:szCs w:val="18"/>
        </w:rPr>
      </w:pPr>
      <w:r w:rsidRPr="00C764D8">
        <w:t>……………………….………………………</w:t>
      </w:r>
    </w:p>
    <w:p w14:paraId="24560299" w14:textId="77777777" w:rsidR="00C764D8" w:rsidRPr="00C764D8" w:rsidRDefault="00C764D8" w:rsidP="006D2C8B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(</w:t>
      </w:r>
      <w:r w:rsidR="009D4A4E">
        <w:rPr>
          <w:sz w:val="18"/>
          <w:szCs w:val="18"/>
        </w:rPr>
        <w:t xml:space="preserve">data i </w:t>
      </w:r>
      <w:r w:rsidRPr="00C764D8">
        <w:rPr>
          <w:sz w:val="18"/>
          <w:szCs w:val="18"/>
        </w:rPr>
        <w:t>podpis osób (-y) uprawnionej do składania</w:t>
      </w:r>
    </w:p>
    <w:p w14:paraId="12AE6AA5" w14:textId="77777777" w:rsidR="00C764D8" w:rsidRPr="00C764D8" w:rsidRDefault="00C764D8" w:rsidP="006D2C8B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Oświadczenia woli w imieniu Wykonawcy)</w:t>
      </w:r>
    </w:p>
    <w:p w14:paraId="0E5B27EA" w14:textId="77777777" w:rsidR="00604810" w:rsidRDefault="00604810" w:rsidP="00373D5D"/>
    <w:p w14:paraId="5A16E511" w14:textId="77777777" w:rsidR="00604810" w:rsidRPr="006D2C8B" w:rsidRDefault="006D2C8B" w:rsidP="00F20CAA">
      <w:pPr>
        <w:pStyle w:val="Akapitzlist"/>
        <w:suppressAutoHyphens w:val="0"/>
        <w:autoSpaceDE w:val="0"/>
        <w:autoSpaceDN w:val="0"/>
        <w:adjustRightInd w:val="0"/>
        <w:spacing w:after="600"/>
        <w:ind w:left="0"/>
        <w:jc w:val="center"/>
        <w:rPr>
          <w:color w:val="000000"/>
        </w:rPr>
      </w:pPr>
      <w:r>
        <w:rPr>
          <w:sz w:val="24"/>
          <w:szCs w:val="24"/>
        </w:rPr>
        <w:br w:type="page"/>
      </w:r>
      <w:r w:rsidR="00604810" w:rsidRPr="006D2C8B">
        <w:lastRenderedPageBreak/>
        <w:t xml:space="preserve">Załącznik nr 2 – Oświadczenie o braku przesłanek dot. wykluczenia z udziału </w:t>
      </w:r>
      <w:r w:rsidR="00604810" w:rsidRPr="006D2C8B">
        <w:br/>
        <w:t>w postępowaniu</w:t>
      </w:r>
    </w:p>
    <w:p w14:paraId="10C596B3" w14:textId="77777777" w:rsidR="00D17495" w:rsidRDefault="00C764D8" w:rsidP="00D17495">
      <w:pPr>
        <w:pStyle w:val="Bezodstpw"/>
        <w:spacing w:after="120" w:line="276" w:lineRule="auto"/>
        <w:jc w:val="center"/>
        <w:rPr>
          <w:rFonts w:ascii="Calibri" w:hAnsi="Calibri" w:cs="Calibri"/>
          <w:bCs/>
        </w:rPr>
      </w:pPr>
      <w:r w:rsidRPr="00C53BEC">
        <w:rPr>
          <w:rFonts w:ascii="Calibri" w:hAnsi="Calibri" w:cs="Calibri"/>
          <w:bCs/>
        </w:rPr>
        <w:t xml:space="preserve">Na potrzeby postępowania o udzielenie zamówienia pn.: </w:t>
      </w:r>
    </w:p>
    <w:p w14:paraId="7C333B82" w14:textId="730B7873" w:rsidR="00C764D8" w:rsidRPr="007B5C4A" w:rsidRDefault="00D17495" w:rsidP="00D17495">
      <w:pPr>
        <w:pStyle w:val="Bezodstpw"/>
        <w:spacing w:after="120" w:line="276" w:lineRule="auto"/>
        <w:jc w:val="center"/>
        <w:rPr>
          <w:rFonts w:ascii="Calibri" w:hAnsi="Calibri" w:cs="Calibri"/>
          <w:bCs/>
          <w:i/>
          <w:iCs/>
        </w:rPr>
      </w:pPr>
      <w:r w:rsidRPr="007B5C4A">
        <w:rPr>
          <w:rFonts w:ascii="Calibri" w:hAnsi="Calibri" w:cs="Calibri"/>
          <w:b/>
          <w:bCs/>
        </w:rPr>
        <w:t>„</w:t>
      </w:r>
      <w:r w:rsidR="007B5C4A" w:rsidRPr="007B5C4A">
        <w:rPr>
          <w:rFonts w:ascii="Calibri" w:hAnsi="Calibri" w:cs="Calibri"/>
          <w:b/>
        </w:rPr>
        <w:t xml:space="preserve">Wykonania analizy projektu klipsa pod kątem wykonania w technologii wtrysku tworzyw sztucznych, wykonanie finalnej formy do wtrysku tworzywa wraz z wykonaniem wtrysków klipsów </w:t>
      </w:r>
      <w:r w:rsidR="007B5C4A" w:rsidRPr="007B5C4A">
        <w:rPr>
          <w:rFonts w:ascii="Calibri" w:hAnsi="Calibri" w:cs="Calibri"/>
          <w:b/>
        </w:rPr>
        <w:br/>
        <w:t>(650 szt. o przybliżonej objętości 4 cm</w:t>
      </w:r>
      <w:r w:rsidR="007B5C4A" w:rsidRPr="007B5C4A">
        <w:rPr>
          <w:rFonts w:ascii="Calibri" w:hAnsi="Calibri" w:cs="Calibri"/>
          <w:b/>
          <w:vertAlign w:val="superscript"/>
        </w:rPr>
        <w:t>3</w:t>
      </w:r>
      <w:r w:rsidR="007B5C4A" w:rsidRPr="007B5C4A">
        <w:rPr>
          <w:rFonts w:ascii="Calibri" w:hAnsi="Calibri" w:cs="Calibri"/>
          <w:b/>
        </w:rPr>
        <w:t xml:space="preserve"> / szt.)”</w:t>
      </w:r>
      <w:r w:rsidR="00F23C2A" w:rsidRPr="007B5C4A">
        <w:rPr>
          <w:rFonts w:ascii="Calibri" w:hAnsi="Calibri" w:cs="Calibri"/>
          <w:b/>
          <w:bCs/>
        </w:rPr>
        <w:t xml:space="preserve"> </w:t>
      </w:r>
      <w:r w:rsidR="00C764D8" w:rsidRPr="007B5C4A">
        <w:rPr>
          <w:rFonts w:ascii="Calibri" w:hAnsi="Calibri" w:cs="Calibri"/>
          <w:bCs/>
        </w:rPr>
        <w:t>,</w:t>
      </w:r>
    </w:p>
    <w:p w14:paraId="6D85276D" w14:textId="77777777" w:rsidR="00C53BEC" w:rsidRPr="00C53BEC" w:rsidRDefault="00C53BEC" w:rsidP="00C53BEC">
      <w:pPr>
        <w:tabs>
          <w:tab w:val="left" w:pos="9214"/>
        </w:tabs>
        <w:rPr>
          <w:rFonts w:cstheme="minorHAnsi"/>
          <w:sz w:val="20"/>
          <w:szCs w:val="20"/>
        </w:rPr>
      </w:pPr>
      <w:r w:rsidRPr="00C53BEC">
        <w:rPr>
          <w:rFonts w:cstheme="minorHAnsi"/>
          <w:sz w:val="20"/>
          <w:szCs w:val="20"/>
        </w:rPr>
        <w:t>JA/MY:</w:t>
      </w:r>
    </w:p>
    <w:p w14:paraId="28468021" w14:textId="77777777" w:rsidR="00C53BEC" w:rsidRPr="00C53BEC" w:rsidRDefault="00C53BEC" w:rsidP="00C53BEC">
      <w:pPr>
        <w:tabs>
          <w:tab w:val="left" w:pos="9214"/>
        </w:tabs>
        <w:rPr>
          <w:rFonts w:cstheme="minorHAnsi"/>
          <w:sz w:val="20"/>
          <w:szCs w:val="20"/>
        </w:rPr>
      </w:pPr>
      <w:r w:rsidRPr="00C53BEC">
        <w:rPr>
          <w:rFonts w:cstheme="minorHAnsi"/>
          <w:sz w:val="20"/>
          <w:szCs w:val="20"/>
        </w:rPr>
        <w:t>_______________________________________________________________________</w:t>
      </w:r>
    </w:p>
    <w:p w14:paraId="33AE2B76" w14:textId="77777777" w:rsidR="00C53BEC" w:rsidRPr="00C53BEC" w:rsidRDefault="00C53BEC" w:rsidP="00C53BEC">
      <w:pPr>
        <w:tabs>
          <w:tab w:val="left" w:pos="9214"/>
        </w:tabs>
        <w:jc w:val="center"/>
        <w:rPr>
          <w:rFonts w:cstheme="minorHAnsi"/>
          <w:i/>
          <w:sz w:val="20"/>
          <w:szCs w:val="20"/>
        </w:rPr>
      </w:pPr>
      <w:r w:rsidRPr="00C53BEC">
        <w:rPr>
          <w:rFonts w:cstheme="minorHAnsi"/>
          <w:i/>
          <w:sz w:val="20"/>
          <w:szCs w:val="20"/>
        </w:rPr>
        <w:t>(imię i nazwisko osoby/osób upoważnionej/-</w:t>
      </w:r>
      <w:proofErr w:type="spellStart"/>
      <w:r w:rsidRPr="00C53BEC">
        <w:rPr>
          <w:rFonts w:cstheme="minorHAnsi"/>
          <w:i/>
          <w:sz w:val="20"/>
          <w:szCs w:val="20"/>
        </w:rPr>
        <w:t>nych</w:t>
      </w:r>
      <w:proofErr w:type="spellEnd"/>
      <w:r w:rsidRPr="00C53BEC">
        <w:rPr>
          <w:rFonts w:cstheme="minorHAnsi"/>
          <w:i/>
          <w:sz w:val="20"/>
          <w:szCs w:val="20"/>
        </w:rPr>
        <w:t xml:space="preserve"> do reprezentowania)</w:t>
      </w:r>
    </w:p>
    <w:p w14:paraId="3BC60D8F" w14:textId="77777777" w:rsidR="00C53BEC" w:rsidRPr="00C53BEC" w:rsidRDefault="00C53BEC" w:rsidP="00C53BEC">
      <w:pPr>
        <w:tabs>
          <w:tab w:val="left" w:pos="9214"/>
        </w:tabs>
        <w:rPr>
          <w:rFonts w:cstheme="minorHAnsi"/>
          <w:sz w:val="20"/>
          <w:szCs w:val="20"/>
        </w:rPr>
      </w:pPr>
    </w:p>
    <w:p w14:paraId="3802E990" w14:textId="77777777" w:rsidR="00C53BEC" w:rsidRPr="00C53BEC" w:rsidRDefault="00C53BEC" w:rsidP="00C53BEC">
      <w:pPr>
        <w:tabs>
          <w:tab w:val="left" w:pos="9214"/>
        </w:tabs>
        <w:rPr>
          <w:rFonts w:cstheme="minorHAnsi"/>
          <w:sz w:val="20"/>
          <w:szCs w:val="20"/>
        </w:rPr>
      </w:pPr>
      <w:r w:rsidRPr="00C53BEC">
        <w:rPr>
          <w:rFonts w:cstheme="minorHAnsi"/>
          <w:sz w:val="20"/>
          <w:szCs w:val="20"/>
        </w:rPr>
        <w:t>działając w imieniu i na rzecz:</w:t>
      </w:r>
    </w:p>
    <w:p w14:paraId="62C6FF25" w14:textId="77777777" w:rsidR="00C53BEC" w:rsidRPr="00C53BEC" w:rsidRDefault="00C53BEC" w:rsidP="00C53BEC">
      <w:pPr>
        <w:tabs>
          <w:tab w:val="left" w:pos="9214"/>
        </w:tabs>
        <w:rPr>
          <w:rFonts w:cstheme="minorHAnsi"/>
          <w:sz w:val="20"/>
          <w:szCs w:val="20"/>
        </w:rPr>
      </w:pPr>
      <w:r w:rsidRPr="00C53BEC">
        <w:rPr>
          <w:rFonts w:cstheme="minorHAnsi"/>
          <w:sz w:val="20"/>
          <w:szCs w:val="20"/>
        </w:rPr>
        <w:t>_______________________________________________________________________</w:t>
      </w:r>
    </w:p>
    <w:p w14:paraId="07371360" w14:textId="0BA704F6" w:rsidR="00C53BEC" w:rsidRPr="00C53BEC" w:rsidRDefault="00C53BEC" w:rsidP="00C53BEC">
      <w:pPr>
        <w:tabs>
          <w:tab w:val="left" w:pos="9214"/>
        </w:tabs>
        <w:jc w:val="center"/>
        <w:rPr>
          <w:rFonts w:cstheme="minorHAnsi"/>
          <w:i/>
          <w:sz w:val="20"/>
          <w:szCs w:val="20"/>
        </w:rPr>
      </w:pPr>
      <w:r w:rsidRPr="00C53BEC">
        <w:rPr>
          <w:rFonts w:cstheme="minorHAnsi"/>
          <w:i/>
          <w:sz w:val="20"/>
          <w:szCs w:val="20"/>
        </w:rPr>
        <w:t>(nazwa wykonawcy/wykonawcy wspólnie ubiegającego się o udzielenie zamówienia/podmiotu udostępniającego zasoby *)</w:t>
      </w:r>
    </w:p>
    <w:p w14:paraId="66EEF0B0" w14:textId="77777777" w:rsidR="00C53BEC" w:rsidRPr="00C53BEC" w:rsidRDefault="00C53BEC" w:rsidP="00C53BEC">
      <w:pPr>
        <w:jc w:val="center"/>
        <w:rPr>
          <w:b/>
          <w:bCs/>
          <w:sz w:val="20"/>
          <w:szCs w:val="20"/>
        </w:rPr>
      </w:pPr>
    </w:p>
    <w:p w14:paraId="142F0305" w14:textId="5B242D10" w:rsidR="00C53BEC" w:rsidRPr="00C53BEC" w:rsidRDefault="00C53BEC" w:rsidP="00C53BEC">
      <w:pPr>
        <w:pStyle w:val="Akapitzlist"/>
        <w:numPr>
          <w:ilvl w:val="0"/>
          <w:numId w:val="42"/>
        </w:numPr>
        <w:suppressAutoHyphens w:val="0"/>
        <w:spacing w:after="160" w:line="256" w:lineRule="auto"/>
        <w:ind w:left="284" w:hanging="284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6A938C17" w14:textId="77777777" w:rsidR="00C53BEC" w:rsidRPr="00C53BEC" w:rsidRDefault="00C53BEC" w:rsidP="00C53BEC">
      <w:pPr>
        <w:pStyle w:val="Akapitzlist"/>
        <w:numPr>
          <w:ilvl w:val="0"/>
          <w:numId w:val="43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 xml:space="preserve">jest*/nie jest*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9722DD1" w14:textId="77777777" w:rsidR="00C53BEC" w:rsidRPr="00C53BEC" w:rsidRDefault="00C53BEC" w:rsidP="00C53BEC">
      <w:pPr>
        <w:pStyle w:val="Akapitzlist"/>
        <w:numPr>
          <w:ilvl w:val="0"/>
          <w:numId w:val="43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>jest*/nie jest* beneficjentem rzeczywistym wykonawcy w rozumieniu ustawy z 1 marca 2018 r. o przeciwdziałaniu praniu pieniędzy oraz finansowaniu terroryzmu (tekst jedn.: Dz.U. z 2025 r. poz. 644),</w:t>
      </w:r>
    </w:p>
    <w:p w14:paraId="6C546E22" w14:textId="77777777" w:rsidR="00C53BEC" w:rsidRPr="00C53BEC" w:rsidRDefault="00C53BEC" w:rsidP="00C53BEC">
      <w:pPr>
        <w:pStyle w:val="Akapitzlist"/>
        <w:numPr>
          <w:ilvl w:val="0"/>
          <w:numId w:val="43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 xml:space="preserve">jest*/nie jest*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E120BEE" w14:textId="77777777" w:rsidR="00C53BEC" w:rsidRPr="00C53BEC" w:rsidRDefault="00C53BEC" w:rsidP="00C53BEC">
      <w:pPr>
        <w:pStyle w:val="Akapitzlist"/>
        <w:numPr>
          <w:ilvl w:val="0"/>
          <w:numId w:val="43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 xml:space="preserve">jest*/nie jest* jednostką dominującą wykonawcy w rozumieniu art. 3 ust. 1 pkt 37 ustawy z 29 września 1994 r. o rachunkowości (tekst jedn.: Dz.U. z 2023 r. poz. 120 ze zm.), </w:t>
      </w:r>
    </w:p>
    <w:p w14:paraId="156093CA" w14:textId="77777777" w:rsidR="00C53BEC" w:rsidRPr="00C53BEC" w:rsidRDefault="00C53BEC" w:rsidP="00C53BEC">
      <w:pPr>
        <w:pStyle w:val="Akapitzlist"/>
        <w:numPr>
          <w:ilvl w:val="0"/>
          <w:numId w:val="43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>jest*/nie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35125645" w14:textId="77777777" w:rsidR="00C53BEC" w:rsidRPr="00C53BEC" w:rsidRDefault="00C53BEC" w:rsidP="00C53BEC">
      <w:pPr>
        <w:rPr>
          <w:sz w:val="20"/>
          <w:szCs w:val="20"/>
        </w:rPr>
      </w:pPr>
    </w:p>
    <w:p w14:paraId="1B845D26" w14:textId="77777777" w:rsidR="00C53BEC" w:rsidRPr="00C53BEC" w:rsidRDefault="00C53BEC" w:rsidP="00C53BEC">
      <w:pPr>
        <w:ind w:left="284" w:hanging="284"/>
        <w:rPr>
          <w:sz w:val="20"/>
          <w:szCs w:val="20"/>
        </w:rPr>
      </w:pPr>
      <w:r w:rsidRPr="00C53BEC">
        <w:rPr>
          <w:b/>
          <w:bCs/>
          <w:sz w:val="20"/>
          <w:szCs w:val="20"/>
        </w:rPr>
        <w:t>II.</w:t>
      </w:r>
      <w:r w:rsidRPr="00C53BEC">
        <w:rPr>
          <w:sz w:val="20"/>
          <w:szCs w:val="20"/>
        </w:rPr>
        <w:t xml:space="preserve">  W związku z art. 5k ust. 1 Rozporządzenia Rady (UE) Nr 833/2014 z 31 lipca 2014 r. dotyczącego środków ograniczających w związku z działaniami Rosji destabilizującymi sytuację na Ukrainie oświadczam, że:</w:t>
      </w:r>
    </w:p>
    <w:p w14:paraId="3FF64A9B" w14:textId="77777777" w:rsidR="00C53BEC" w:rsidRPr="00C53BEC" w:rsidRDefault="00C53BEC" w:rsidP="00C53BEC">
      <w:pPr>
        <w:pStyle w:val="Akapitzlist"/>
        <w:numPr>
          <w:ilvl w:val="0"/>
          <w:numId w:val="44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>jestem* / nie jestem* obywatelem rosyjskim lub osobą fizyczną zamieszkałą w Rosji lub osobą prawną, podmiotem lub organem z siedzibą w Rosji,</w:t>
      </w:r>
    </w:p>
    <w:p w14:paraId="6698E0F1" w14:textId="77777777" w:rsidR="00C53BEC" w:rsidRPr="00C53BEC" w:rsidRDefault="00C53BEC" w:rsidP="00C53BEC">
      <w:pPr>
        <w:pStyle w:val="Akapitzlist"/>
        <w:numPr>
          <w:ilvl w:val="0"/>
          <w:numId w:val="44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 xml:space="preserve">jestem* / nie jestem* osobą prawną, podmiotem lub organem, do których prawa własności bezpośrednio lub pośrednio w ponad 50% należą do osoby fizycznej lub prawnej, podmiotu lub organu, o których mowa w pkt 1, </w:t>
      </w:r>
    </w:p>
    <w:p w14:paraId="11FA6614" w14:textId="77777777" w:rsidR="00C53BEC" w:rsidRPr="00C53BEC" w:rsidRDefault="00C53BEC" w:rsidP="00C53BEC">
      <w:pPr>
        <w:pStyle w:val="Akapitzlist"/>
        <w:numPr>
          <w:ilvl w:val="0"/>
          <w:numId w:val="44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>jestem* / nie jestem* osobą fizyczną lub prawną, podmiotem lub organem działającym w imieniu lub pod kierunkiem podmiotu, o którym mowa w pkt 1 lub 2.</w:t>
      </w:r>
    </w:p>
    <w:p w14:paraId="4E2ACFA7" w14:textId="77777777" w:rsidR="00C53BEC" w:rsidRPr="00C53BEC" w:rsidRDefault="00C53BEC" w:rsidP="00C53BEC">
      <w:pPr>
        <w:pStyle w:val="Akapitzlist"/>
        <w:numPr>
          <w:ilvl w:val="0"/>
          <w:numId w:val="42"/>
        </w:numPr>
        <w:suppressAutoHyphens w:val="0"/>
        <w:spacing w:after="160" w:line="256" w:lineRule="auto"/>
        <w:contextualSpacing/>
        <w:jc w:val="both"/>
        <w:rPr>
          <w:sz w:val="20"/>
          <w:szCs w:val="20"/>
        </w:rPr>
      </w:pPr>
      <w:r w:rsidRPr="00C53BEC">
        <w:rPr>
          <w:sz w:val="20"/>
          <w:szCs w:val="20"/>
        </w:rPr>
        <w:t xml:space="preserve"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</w:t>
      </w:r>
      <w:r w:rsidRPr="00C53BEC">
        <w:rPr>
          <w:sz w:val="20"/>
          <w:szCs w:val="20"/>
        </w:rPr>
        <w:lastRenderedPageBreak/>
        <w:t>w art. 5k rozporządzenia Rady (UE) nr 833/2014 z 31 lipca 2014 r. dotyczącego środków ograniczających w związku z działaniami Rosji destabilizującymi sytuację na Ukrainie, w przypadku gdy przypada na nich ponad 10% wartości zamówienia.</w:t>
      </w:r>
    </w:p>
    <w:p w14:paraId="577401D2" w14:textId="77777777" w:rsidR="00C53BEC" w:rsidRDefault="00C53BEC" w:rsidP="00E970B8">
      <w:pPr>
        <w:rPr>
          <w:sz w:val="20"/>
          <w:szCs w:val="20"/>
        </w:rPr>
      </w:pPr>
    </w:p>
    <w:p w14:paraId="204B2712" w14:textId="5FEB195C" w:rsidR="00C53BEC" w:rsidRPr="00C53BEC" w:rsidRDefault="00C53BEC" w:rsidP="00C53BEC">
      <w:pPr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p w14:paraId="2B36B9DD" w14:textId="77777777" w:rsidR="00C53BEC" w:rsidRDefault="00C53BEC" w:rsidP="00E970B8">
      <w:pPr>
        <w:rPr>
          <w:sz w:val="20"/>
          <w:szCs w:val="20"/>
        </w:rPr>
      </w:pPr>
    </w:p>
    <w:p w14:paraId="07FAB95A" w14:textId="7E26A28B" w:rsidR="00601EDD" w:rsidRPr="00601EDD" w:rsidRDefault="00601EDD" w:rsidP="00E970B8">
      <w:pPr>
        <w:rPr>
          <w:sz w:val="20"/>
          <w:szCs w:val="20"/>
        </w:rPr>
      </w:pPr>
      <w:r w:rsidRPr="00601EDD">
        <w:rPr>
          <w:sz w:val="20"/>
          <w:szCs w:val="20"/>
        </w:rPr>
        <w:t>Świadomy</w:t>
      </w:r>
      <w:r w:rsidRPr="00373D5D">
        <w:rPr>
          <w:sz w:val="20"/>
          <w:szCs w:val="20"/>
        </w:rPr>
        <w:t>/a</w:t>
      </w:r>
      <w:r w:rsidRPr="00601EDD">
        <w:rPr>
          <w:sz w:val="20"/>
          <w:szCs w:val="20"/>
        </w:rPr>
        <w:t xml:space="preserve"> odpowiedzialności karnej, o której mowa w art. 233 Kodeksu Karnego, potwierdzam prawdziwość powyższych danych własnoręcznym podpisem.</w:t>
      </w:r>
    </w:p>
    <w:p w14:paraId="38A56087" w14:textId="77777777" w:rsidR="006D2C8B" w:rsidRDefault="00C764D8" w:rsidP="00E970B8">
      <w:pPr>
        <w:spacing w:before="1200"/>
        <w:ind w:left="4956"/>
        <w:jc w:val="center"/>
        <w:rPr>
          <w:sz w:val="18"/>
          <w:szCs w:val="18"/>
        </w:rPr>
      </w:pPr>
      <w:r w:rsidRPr="00C764D8">
        <w:t>……………………….………………………</w:t>
      </w:r>
    </w:p>
    <w:p w14:paraId="3B74E2AD" w14:textId="77777777" w:rsidR="00C764D8" w:rsidRPr="00C764D8" w:rsidRDefault="00C764D8" w:rsidP="006D2C8B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(</w:t>
      </w:r>
      <w:r w:rsidR="009D4A4E">
        <w:rPr>
          <w:sz w:val="18"/>
          <w:szCs w:val="18"/>
        </w:rPr>
        <w:t xml:space="preserve">data i </w:t>
      </w:r>
      <w:r w:rsidRPr="00C764D8">
        <w:rPr>
          <w:sz w:val="18"/>
          <w:szCs w:val="18"/>
        </w:rPr>
        <w:t>podpis osób (-y) uprawnionej do składania</w:t>
      </w:r>
    </w:p>
    <w:p w14:paraId="3B0F8150" w14:textId="682DB792" w:rsidR="00604810" w:rsidRDefault="00C764D8" w:rsidP="00381DBD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Oświadczenia woli w imieniu Wykonawcy)</w:t>
      </w:r>
    </w:p>
    <w:p w14:paraId="55B797F9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7280DFFF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04BD31EC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153F12F8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12865F10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0F89182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06EE0000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76C7B107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408EF3A8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36C56D9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BE12722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DFB764B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05122D44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175E27C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3E97D8A2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61231AD6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3A292E07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ED158BA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D2C9563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1A33E32B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0B4F4949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77980CA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42D498A7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6E9BE9FF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F353021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4F42FFA4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462A6DD3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50F9BF48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6C34D4E2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10F508D0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2FF8930D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7BE1DF7A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7D6ED05C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6852CBF0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3B762E46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2819E5D2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0380FD61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3E6BFEFD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42561985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21A2EEBB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78DB8322" w14:textId="64170471" w:rsidR="00476EE7" w:rsidRPr="00C85E51" w:rsidRDefault="00476EE7" w:rsidP="00476EE7">
      <w:pPr>
        <w:jc w:val="center"/>
        <w:rPr>
          <w:b/>
          <w:bCs/>
          <w:color w:val="000000"/>
          <w:sz w:val="24"/>
          <w:szCs w:val="24"/>
        </w:rPr>
      </w:pPr>
      <w:bookmarkStart w:id="5" w:name="_Hlk219446782"/>
      <w:r w:rsidRPr="00C85E51">
        <w:rPr>
          <w:b/>
          <w:bCs/>
          <w:color w:val="000000"/>
          <w:sz w:val="24"/>
          <w:szCs w:val="24"/>
        </w:rPr>
        <w:t xml:space="preserve">Załącznik nr </w:t>
      </w:r>
      <w:r w:rsidR="00465C85">
        <w:rPr>
          <w:b/>
          <w:bCs/>
          <w:color w:val="000000"/>
          <w:sz w:val="24"/>
          <w:szCs w:val="24"/>
        </w:rPr>
        <w:t>3</w:t>
      </w:r>
      <w:r w:rsidRPr="00C85E51">
        <w:rPr>
          <w:b/>
          <w:bCs/>
          <w:color w:val="000000"/>
          <w:sz w:val="24"/>
          <w:szCs w:val="24"/>
        </w:rPr>
        <w:br/>
      </w:r>
      <w:r w:rsidRPr="00465C85">
        <w:rPr>
          <w:b/>
          <w:bCs/>
          <w:color w:val="000000"/>
        </w:rPr>
        <w:t xml:space="preserve">Wykaz doświadczenia </w:t>
      </w:r>
      <w:bookmarkStart w:id="6" w:name="OLE_LINK9"/>
      <w:bookmarkEnd w:id="5"/>
      <w:r w:rsidRPr="00465C85">
        <w:rPr>
          <w:b/>
          <w:bCs/>
          <w:color w:val="000000"/>
        </w:rPr>
        <w:t xml:space="preserve">w wykonaniu z okresu ostatnich 3 lat co najmniej jednej </w:t>
      </w:r>
      <w:proofErr w:type="spellStart"/>
      <w:r w:rsidRPr="00465C85">
        <w:rPr>
          <w:b/>
          <w:bCs/>
          <w:color w:val="000000"/>
        </w:rPr>
        <w:t>gorącokanałowej</w:t>
      </w:r>
      <w:proofErr w:type="spellEnd"/>
      <w:r w:rsidRPr="00465C85">
        <w:rPr>
          <w:b/>
          <w:bCs/>
          <w:color w:val="000000"/>
        </w:rPr>
        <w:t xml:space="preserve"> formy wtryskowej do tworzyw sztucznych i wykonania przynajmniej jednej partii wtrysków z tworzyw w temperaturach z zakresu 360-400</w:t>
      </w:r>
      <w:r w:rsidRPr="00465C85">
        <w:rPr>
          <w:b/>
          <w:bCs/>
          <w:color w:val="000000"/>
        </w:rPr>
        <w:sym w:font="Symbol" w:char="F0B0"/>
      </w:r>
      <w:r w:rsidRPr="00465C85">
        <w:rPr>
          <w:b/>
          <w:bCs/>
          <w:color w:val="000000"/>
        </w:rPr>
        <w:t>C, gdzie forma podgrzewana była podczas wtrysku do temperatur z zakresu 160-200</w:t>
      </w:r>
      <w:r w:rsidRPr="00465C85">
        <w:rPr>
          <w:b/>
          <w:bCs/>
          <w:color w:val="000000"/>
        </w:rPr>
        <w:sym w:font="Symbol" w:char="F0B0"/>
      </w:r>
      <w:r w:rsidRPr="00465C85">
        <w:rPr>
          <w:b/>
          <w:bCs/>
          <w:color w:val="000000"/>
        </w:rPr>
        <w:t>C, do zastosowań medycznych a w szczególności długotrwałego kontaktu z ciałem człowieka, powyżej 30 dni</w:t>
      </w:r>
      <w:bookmarkEnd w:id="6"/>
      <w:r w:rsidR="00465C85" w:rsidRPr="00465C85">
        <w:rPr>
          <w:b/>
          <w:bCs/>
          <w:color w:val="000000"/>
        </w:rPr>
        <w:t xml:space="preserve"> </w:t>
      </w:r>
      <w:r w:rsidR="00465C85" w:rsidRPr="00465C85">
        <w:rPr>
          <w:b/>
          <w:bCs/>
          <w:color w:val="000000" w:themeColor="text1"/>
        </w:rPr>
        <w:t>zgodnie z normą PN-EN ISO 10993-1:2021-06</w:t>
      </w:r>
      <w:r w:rsidRPr="00465C85">
        <w:rPr>
          <w:b/>
          <w:bCs/>
          <w:color w:val="000000"/>
        </w:rPr>
        <w:t>.</w:t>
      </w:r>
    </w:p>
    <w:p w14:paraId="1842A5AB" w14:textId="77777777" w:rsidR="00476EE7" w:rsidRPr="00A65988" w:rsidRDefault="00476EE7" w:rsidP="00476EE7">
      <w:pPr>
        <w:jc w:val="left"/>
        <w:rPr>
          <w:sz w:val="24"/>
          <w:szCs w:val="24"/>
        </w:rPr>
      </w:pPr>
    </w:p>
    <w:p w14:paraId="4FDA3D67" w14:textId="77777777" w:rsidR="00476EE7" w:rsidRPr="00A65988" w:rsidRDefault="00476EE7" w:rsidP="00476EE7">
      <w:pPr>
        <w:jc w:val="left"/>
        <w:rPr>
          <w:sz w:val="24"/>
          <w:szCs w:val="24"/>
        </w:rPr>
      </w:pPr>
    </w:p>
    <w:p w14:paraId="02727FAC" w14:textId="1FC8A03C" w:rsidR="00476EE7" w:rsidRPr="00465C85" w:rsidRDefault="00476EE7" w:rsidP="00476EE7">
      <w:pPr>
        <w:rPr>
          <w:color w:val="000000"/>
        </w:rPr>
      </w:pPr>
      <w:r w:rsidRPr="00465C85">
        <w:rPr>
          <w:rFonts w:eastAsia="Times New Roman"/>
          <w:lang w:eastAsia="ar-SA"/>
        </w:rPr>
        <w:t xml:space="preserve">Oświadczamy, że posiadamy doświadczenie w wykonaniu z okresu ostatnich 3 lat co najmniej jednej </w:t>
      </w:r>
      <w:proofErr w:type="spellStart"/>
      <w:r w:rsidRPr="00465C85">
        <w:rPr>
          <w:rFonts w:eastAsia="Times New Roman"/>
          <w:lang w:eastAsia="ar-SA"/>
        </w:rPr>
        <w:t>gorącokanałowej</w:t>
      </w:r>
      <w:proofErr w:type="spellEnd"/>
      <w:r w:rsidRPr="00465C85">
        <w:rPr>
          <w:rFonts w:eastAsia="Times New Roman"/>
          <w:lang w:eastAsia="ar-SA"/>
        </w:rPr>
        <w:t xml:space="preserve"> formy wtryskowej do tworzyw sztucznych i wykonania przynajmniej jednej partii wtrysków z tworzyw w temperaturach z zakresu 360-400</w:t>
      </w:r>
      <w:r w:rsidRPr="00465C85">
        <w:rPr>
          <w:bCs/>
          <w:color w:val="000000"/>
        </w:rPr>
        <w:sym w:font="Symbol" w:char="F0B0"/>
      </w:r>
      <w:r w:rsidRPr="00465C85">
        <w:rPr>
          <w:rFonts w:eastAsia="Times New Roman"/>
          <w:lang w:eastAsia="ar-SA"/>
        </w:rPr>
        <w:t>C, gdzie forma podgrzewana była podczas wtrysku do temperatur z zakresu 160-200</w:t>
      </w:r>
      <w:r w:rsidRPr="00465C85">
        <w:rPr>
          <w:bCs/>
          <w:color w:val="000000"/>
        </w:rPr>
        <w:sym w:font="Symbol" w:char="F0B0"/>
      </w:r>
      <w:r w:rsidRPr="00465C85">
        <w:rPr>
          <w:rFonts w:eastAsia="Times New Roman"/>
          <w:lang w:eastAsia="ar-SA"/>
        </w:rPr>
        <w:t>C, do zastosowań medycznych a w szczególności długotrwałego kontaktu z ciałem człowieka, powyżej 30 dni</w:t>
      </w:r>
      <w:r w:rsidR="00465C85" w:rsidRPr="00465C85">
        <w:rPr>
          <w:rFonts w:eastAsia="Times New Roman"/>
          <w:lang w:eastAsia="ar-SA"/>
        </w:rPr>
        <w:t xml:space="preserve"> </w:t>
      </w:r>
      <w:r w:rsidR="00465C85" w:rsidRPr="00465C85">
        <w:rPr>
          <w:color w:val="000000" w:themeColor="text1"/>
        </w:rPr>
        <w:t>zgodnie z normą PN-EN ISO 10993-1:2021-06</w:t>
      </w:r>
      <w:r w:rsidRPr="00465C85">
        <w:rPr>
          <w:rFonts w:eastAsia="Times New Roman"/>
          <w:lang w:eastAsia="ar-SA"/>
        </w:rPr>
        <w:t>.</w:t>
      </w:r>
    </w:p>
    <w:tbl>
      <w:tblPr>
        <w:tblpPr w:leftFromText="141" w:rightFromText="141" w:vertAnchor="text" w:horzAnchor="margin" w:tblpXSpec="center" w:tblpY="157"/>
        <w:tblW w:w="8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399"/>
        <w:gridCol w:w="1814"/>
        <w:gridCol w:w="2890"/>
      </w:tblGrid>
      <w:tr w:rsidR="00476EE7" w:rsidRPr="00A65988" w14:paraId="644C62AE" w14:textId="77777777" w:rsidTr="00E77099">
        <w:trPr>
          <w:trHeight w:val="386"/>
        </w:trPr>
        <w:tc>
          <w:tcPr>
            <w:tcW w:w="675" w:type="dxa"/>
          </w:tcPr>
          <w:p w14:paraId="7D98A87F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  <w:r w:rsidRPr="00A65988">
              <w:rPr>
                <w:b/>
                <w:sz w:val="24"/>
                <w:szCs w:val="24"/>
              </w:rPr>
              <w:t xml:space="preserve">Lp. </w:t>
            </w:r>
          </w:p>
        </w:tc>
        <w:tc>
          <w:tcPr>
            <w:tcW w:w="3399" w:type="dxa"/>
          </w:tcPr>
          <w:p w14:paraId="64850720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  <w:r w:rsidRPr="00A65988">
              <w:rPr>
                <w:b/>
                <w:sz w:val="24"/>
                <w:szCs w:val="24"/>
              </w:rPr>
              <w:t>Przedmiot wykonanego zamówienia</w:t>
            </w:r>
          </w:p>
        </w:tc>
        <w:tc>
          <w:tcPr>
            <w:tcW w:w="1814" w:type="dxa"/>
          </w:tcPr>
          <w:p w14:paraId="5E6F3243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  <w:r w:rsidRPr="00A65988">
              <w:rPr>
                <w:b/>
                <w:sz w:val="24"/>
                <w:szCs w:val="24"/>
              </w:rPr>
              <w:t>Okres realizacji (miesiąc/rok)</w:t>
            </w:r>
          </w:p>
        </w:tc>
        <w:tc>
          <w:tcPr>
            <w:tcW w:w="2890" w:type="dxa"/>
          </w:tcPr>
          <w:p w14:paraId="6AE813CC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  <w:r w:rsidRPr="00A65988">
              <w:rPr>
                <w:b/>
                <w:sz w:val="24"/>
                <w:szCs w:val="24"/>
              </w:rPr>
              <w:t>Podmiot na rzecz którego zrealizowano zamówienie (nazwa, adres)</w:t>
            </w:r>
          </w:p>
        </w:tc>
      </w:tr>
      <w:tr w:rsidR="00476EE7" w:rsidRPr="00A65988" w14:paraId="439CEDB1" w14:textId="77777777" w:rsidTr="00E77099">
        <w:trPr>
          <w:trHeight w:val="386"/>
        </w:trPr>
        <w:tc>
          <w:tcPr>
            <w:tcW w:w="675" w:type="dxa"/>
          </w:tcPr>
          <w:p w14:paraId="6172AADD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99" w:type="dxa"/>
          </w:tcPr>
          <w:p w14:paraId="0711D195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14:paraId="51A1E6D1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0" w:type="dxa"/>
          </w:tcPr>
          <w:p w14:paraId="4B20C7C7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6EE7" w:rsidRPr="00A65988" w14:paraId="22373350" w14:textId="77777777" w:rsidTr="00E77099">
        <w:trPr>
          <w:trHeight w:val="386"/>
        </w:trPr>
        <w:tc>
          <w:tcPr>
            <w:tcW w:w="675" w:type="dxa"/>
          </w:tcPr>
          <w:p w14:paraId="76577551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99" w:type="dxa"/>
          </w:tcPr>
          <w:p w14:paraId="143C9259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14:paraId="72C725CA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0" w:type="dxa"/>
          </w:tcPr>
          <w:p w14:paraId="5D019ED5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476EE7" w:rsidRPr="00A65988" w14:paraId="316051BF" w14:textId="77777777" w:rsidTr="00E77099">
        <w:trPr>
          <w:trHeight w:val="371"/>
        </w:trPr>
        <w:tc>
          <w:tcPr>
            <w:tcW w:w="675" w:type="dxa"/>
          </w:tcPr>
          <w:p w14:paraId="3AB8470D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99" w:type="dxa"/>
          </w:tcPr>
          <w:p w14:paraId="4A8A8009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14" w:type="dxa"/>
          </w:tcPr>
          <w:p w14:paraId="3E5EA998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90" w:type="dxa"/>
          </w:tcPr>
          <w:p w14:paraId="509CFB44" w14:textId="77777777" w:rsidR="00476EE7" w:rsidRPr="00A65988" w:rsidRDefault="00476EE7" w:rsidP="00E7709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572CD165" w14:textId="77777777" w:rsidR="00476EE7" w:rsidRPr="00A65988" w:rsidRDefault="00476EE7" w:rsidP="00476EE7">
      <w:pPr>
        <w:pStyle w:val="Akapitzlist"/>
        <w:tabs>
          <w:tab w:val="left" w:pos="284"/>
        </w:tabs>
        <w:spacing w:before="120" w:after="0" w:line="240" w:lineRule="auto"/>
        <w:ind w:left="284"/>
        <w:contextualSpacing/>
        <w:rPr>
          <w:rFonts w:eastAsia="Times New Roman" w:cs="Calibri"/>
          <w:sz w:val="24"/>
          <w:szCs w:val="24"/>
          <w:lang w:val="pl-PL" w:eastAsia="ar-SA"/>
        </w:rPr>
      </w:pPr>
    </w:p>
    <w:p w14:paraId="4AAA0DAD" w14:textId="77777777" w:rsidR="00476EE7" w:rsidRDefault="00476EE7" w:rsidP="00381DBD">
      <w:pPr>
        <w:ind w:left="4956"/>
        <w:jc w:val="center"/>
        <w:rPr>
          <w:sz w:val="18"/>
          <w:szCs w:val="18"/>
        </w:rPr>
      </w:pPr>
    </w:p>
    <w:p w14:paraId="6CE3640F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EBD7B89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45F165D6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1CBF92D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2E13D9B" w14:textId="77777777" w:rsidR="00D94776" w:rsidRDefault="00D94776" w:rsidP="006A0A92">
      <w:pPr>
        <w:rPr>
          <w:sz w:val="18"/>
          <w:szCs w:val="18"/>
        </w:rPr>
      </w:pPr>
    </w:p>
    <w:p w14:paraId="355A8632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2A9BD95D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552ED57D" w14:textId="77777777" w:rsidR="00D94776" w:rsidRDefault="00D94776" w:rsidP="00381DBD">
      <w:pPr>
        <w:ind w:left="4956"/>
        <w:jc w:val="center"/>
        <w:rPr>
          <w:sz w:val="18"/>
          <w:szCs w:val="18"/>
        </w:rPr>
      </w:pPr>
    </w:p>
    <w:p w14:paraId="75F10B2A" w14:textId="77777777" w:rsidR="00D94776" w:rsidRDefault="00D94776" w:rsidP="00475AE4">
      <w:pPr>
        <w:rPr>
          <w:sz w:val="18"/>
          <w:szCs w:val="18"/>
        </w:rPr>
      </w:pPr>
    </w:p>
    <w:p w14:paraId="103A113F" w14:textId="77777777" w:rsidR="00465C85" w:rsidRDefault="00465C85" w:rsidP="00465C85">
      <w:pPr>
        <w:spacing w:before="1200"/>
        <w:ind w:left="4956"/>
        <w:jc w:val="center"/>
        <w:rPr>
          <w:sz w:val="18"/>
          <w:szCs w:val="18"/>
        </w:rPr>
      </w:pPr>
      <w:r w:rsidRPr="00C764D8">
        <w:t>……………………….………………………</w:t>
      </w:r>
    </w:p>
    <w:p w14:paraId="1EB456FC" w14:textId="77777777" w:rsidR="00465C85" w:rsidRPr="00C764D8" w:rsidRDefault="00465C85" w:rsidP="00465C85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(</w:t>
      </w:r>
      <w:r>
        <w:rPr>
          <w:sz w:val="18"/>
          <w:szCs w:val="18"/>
        </w:rPr>
        <w:t xml:space="preserve">data i </w:t>
      </w:r>
      <w:r w:rsidRPr="00C764D8">
        <w:rPr>
          <w:sz w:val="18"/>
          <w:szCs w:val="18"/>
        </w:rPr>
        <w:t>podpis osób (-y) uprawnionej do składania</w:t>
      </w:r>
    </w:p>
    <w:p w14:paraId="0F170B7C" w14:textId="0779C4C3" w:rsidR="00D94776" w:rsidRDefault="00465C85" w:rsidP="00465C85">
      <w:pPr>
        <w:ind w:left="4956"/>
        <w:jc w:val="center"/>
        <w:rPr>
          <w:sz w:val="18"/>
          <w:szCs w:val="18"/>
        </w:rPr>
      </w:pPr>
      <w:r w:rsidRPr="00C764D8">
        <w:rPr>
          <w:sz w:val="18"/>
          <w:szCs w:val="18"/>
        </w:rPr>
        <w:t>Oświadczenia woli w imieniu Wykonawcy</w:t>
      </w:r>
    </w:p>
    <w:sectPr w:rsidR="00D94776" w:rsidSect="00247ACB">
      <w:pgSz w:w="11906" w:h="16838"/>
      <w:pgMar w:top="1814" w:right="1418" w:bottom="851" w:left="1418" w:header="425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ADB551" w14:textId="77777777" w:rsidR="00003F0B" w:rsidRDefault="00003F0B">
      <w:pPr>
        <w:spacing w:line="240" w:lineRule="auto"/>
      </w:pPr>
      <w:r>
        <w:separator/>
      </w:r>
    </w:p>
  </w:endnote>
  <w:endnote w:type="continuationSeparator" w:id="0">
    <w:p w14:paraId="6B972799" w14:textId="77777777" w:rsidR="00003F0B" w:rsidRDefault="00003F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72BEF" w14:textId="77777777" w:rsidR="001323A0" w:rsidRDefault="001323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E3405" w14:textId="77777777" w:rsidR="000F537A" w:rsidRDefault="000F53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7B9B">
      <w:rPr>
        <w:noProof/>
      </w:rPr>
      <w:t>5</w:t>
    </w:r>
    <w:r>
      <w:fldChar w:fldCharType="end"/>
    </w:r>
  </w:p>
  <w:p w14:paraId="047E8561" w14:textId="77777777" w:rsidR="000F537A" w:rsidRDefault="000F53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A73F1" w14:textId="77777777" w:rsidR="001323A0" w:rsidRDefault="001323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CFA5B" w14:textId="77777777" w:rsidR="00003F0B" w:rsidRDefault="00003F0B">
      <w:pPr>
        <w:spacing w:line="240" w:lineRule="auto"/>
      </w:pPr>
      <w:r>
        <w:separator/>
      </w:r>
    </w:p>
  </w:footnote>
  <w:footnote w:type="continuationSeparator" w:id="0">
    <w:p w14:paraId="69734B4F" w14:textId="77777777" w:rsidR="00003F0B" w:rsidRDefault="00003F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1FD7E" w14:textId="77777777" w:rsidR="001323A0" w:rsidRDefault="001323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CADA6" w14:textId="4EE0AB76" w:rsidR="006A742D" w:rsidRPr="00C749A8" w:rsidRDefault="00242208" w:rsidP="006E1AA9">
    <w:pPr>
      <w:pStyle w:val="Nagwek"/>
      <w:jc w:val="right"/>
      <w:rPr>
        <w:lang w:eastAsia="pl-PL"/>
      </w:rPr>
    </w:pPr>
    <w:r>
      <w:rPr>
        <w:noProof/>
      </w:rPr>
      <w:drawing>
        <wp:inline distT="0" distB="0" distL="0" distR="0" wp14:anchorId="03FD34C5" wp14:editId="0465C26E">
          <wp:extent cx="5838825" cy="514350"/>
          <wp:effectExtent l="0" t="0" r="0" b="0"/>
          <wp:docPr id="1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9FBE3" w14:textId="77777777" w:rsidR="001323A0" w:rsidRDefault="001323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4F3B5C3"/>
    <w:multiLevelType w:val="hybridMultilevel"/>
    <w:tmpl w:val="2719642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sz w:val="22"/>
        <w:szCs w:val="22"/>
        <w:lang w:eastAsia="en-US"/>
      </w:rPr>
    </w:lvl>
  </w:abstractNum>
  <w:abstractNum w:abstractNumId="10" w15:restartNumberingAfterBreak="0">
    <w:nsid w:val="0643684B"/>
    <w:multiLevelType w:val="hybridMultilevel"/>
    <w:tmpl w:val="906266F4"/>
    <w:lvl w:ilvl="0" w:tplc="07BE4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15097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1ABE2F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296C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AFE9B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9097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482DB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00842F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FC0E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1" w15:restartNumberingAfterBreak="0">
    <w:nsid w:val="07020EA8"/>
    <w:multiLevelType w:val="hybridMultilevel"/>
    <w:tmpl w:val="8B907F5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4150B4"/>
    <w:multiLevelType w:val="hybridMultilevel"/>
    <w:tmpl w:val="B84CA93A"/>
    <w:lvl w:ilvl="0" w:tplc="AD3C6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E72DA7"/>
    <w:multiLevelType w:val="hybridMultilevel"/>
    <w:tmpl w:val="2076BB18"/>
    <w:lvl w:ilvl="0" w:tplc="C85020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5A50CE9"/>
    <w:multiLevelType w:val="hybridMultilevel"/>
    <w:tmpl w:val="028047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F7F86"/>
    <w:multiLevelType w:val="hybridMultilevel"/>
    <w:tmpl w:val="26D082C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44E1090"/>
    <w:multiLevelType w:val="multilevel"/>
    <w:tmpl w:val="BAF4B2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3F7489"/>
    <w:multiLevelType w:val="hybridMultilevel"/>
    <w:tmpl w:val="D4BA8034"/>
    <w:lvl w:ilvl="0" w:tplc="14D46E0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BD064A"/>
    <w:multiLevelType w:val="hybridMultilevel"/>
    <w:tmpl w:val="D916C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7773C"/>
    <w:multiLevelType w:val="multilevel"/>
    <w:tmpl w:val="F45615F0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CC7606"/>
    <w:multiLevelType w:val="hybridMultilevel"/>
    <w:tmpl w:val="6D12A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25D47"/>
    <w:multiLevelType w:val="multilevel"/>
    <w:tmpl w:val="8EE0A96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09311FE"/>
    <w:multiLevelType w:val="hybridMultilevel"/>
    <w:tmpl w:val="7B06026E"/>
    <w:lvl w:ilvl="0" w:tplc="E5385230">
      <w:start w:val="2"/>
      <w:numFmt w:val="bullet"/>
      <w:lvlText w:val=""/>
      <w:lvlJc w:val="left"/>
      <w:pPr>
        <w:ind w:left="786" w:hanging="360"/>
      </w:pPr>
      <w:rPr>
        <w:rFonts w:ascii="Symbol" w:eastAsia="Calibri" w:hAnsi="Symbol" w:cs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16B705B"/>
    <w:multiLevelType w:val="hybridMultilevel"/>
    <w:tmpl w:val="51CA2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547B86"/>
    <w:multiLevelType w:val="hybridMultilevel"/>
    <w:tmpl w:val="51627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C1132"/>
    <w:multiLevelType w:val="hybridMultilevel"/>
    <w:tmpl w:val="BB7C0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B1B13"/>
    <w:multiLevelType w:val="hybridMultilevel"/>
    <w:tmpl w:val="B950BB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C45F0D"/>
    <w:multiLevelType w:val="hybridMultilevel"/>
    <w:tmpl w:val="3B94F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CA2E8F"/>
    <w:multiLevelType w:val="hybridMultilevel"/>
    <w:tmpl w:val="7D9EAE40"/>
    <w:lvl w:ilvl="0" w:tplc="6396E73C">
      <w:numFmt w:val="bullet"/>
      <w:lvlText w:val=""/>
      <w:lvlJc w:val="left"/>
      <w:pPr>
        <w:ind w:left="786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49434E2D"/>
    <w:multiLevelType w:val="hybridMultilevel"/>
    <w:tmpl w:val="D6980D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BD47F5"/>
    <w:multiLevelType w:val="hybridMultilevel"/>
    <w:tmpl w:val="6D6A0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202D1D"/>
    <w:multiLevelType w:val="hybridMultilevel"/>
    <w:tmpl w:val="CFA6A2E6"/>
    <w:lvl w:ilvl="0" w:tplc="DCC054F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AA10932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7224523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C28617C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F4F039B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DB621A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DC66C92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5048F4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126E82D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35" w15:restartNumberingAfterBreak="0">
    <w:nsid w:val="52030707"/>
    <w:multiLevelType w:val="hybridMultilevel"/>
    <w:tmpl w:val="76FC04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145F89"/>
    <w:multiLevelType w:val="hybridMultilevel"/>
    <w:tmpl w:val="C0EA5C08"/>
    <w:lvl w:ilvl="0" w:tplc="0415000F">
      <w:start w:val="3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E613CC"/>
    <w:multiLevelType w:val="hybridMultilevel"/>
    <w:tmpl w:val="F5403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3273EF"/>
    <w:multiLevelType w:val="hybridMultilevel"/>
    <w:tmpl w:val="B4D261AA"/>
    <w:lvl w:ilvl="0" w:tplc="6C127C2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C00FAB"/>
    <w:multiLevelType w:val="hybridMultilevel"/>
    <w:tmpl w:val="F5403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C185D"/>
    <w:multiLevelType w:val="hybridMultilevel"/>
    <w:tmpl w:val="5C160A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9E0406"/>
    <w:multiLevelType w:val="hybridMultilevel"/>
    <w:tmpl w:val="BBA669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5E1903"/>
    <w:multiLevelType w:val="multilevel"/>
    <w:tmpl w:val="606A1E4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5A400F9"/>
    <w:multiLevelType w:val="hybridMultilevel"/>
    <w:tmpl w:val="85547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CC45AF"/>
    <w:multiLevelType w:val="hybridMultilevel"/>
    <w:tmpl w:val="01321C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454B88"/>
    <w:multiLevelType w:val="hybridMultilevel"/>
    <w:tmpl w:val="530C89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3F2603"/>
    <w:multiLevelType w:val="hybridMultilevel"/>
    <w:tmpl w:val="654C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D431BE"/>
    <w:multiLevelType w:val="hybridMultilevel"/>
    <w:tmpl w:val="081C7DC6"/>
    <w:lvl w:ilvl="0" w:tplc="14D46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38349A"/>
    <w:multiLevelType w:val="hybridMultilevel"/>
    <w:tmpl w:val="6D306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486A80"/>
    <w:multiLevelType w:val="hybridMultilevel"/>
    <w:tmpl w:val="30E2A362"/>
    <w:lvl w:ilvl="0" w:tplc="7804BBFC">
      <w:start w:val="2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DF6E87"/>
    <w:multiLevelType w:val="hybridMultilevel"/>
    <w:tmpl w:val="22AC9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79016F"/>
    <w:multiLevelType w:val="hybridMultilevel"/>
    <w:tmpl w:val="0128D3A6"/>
    <w:lvl w:ilvl="0" w:tplc="14D46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617181">
    <w:abstractNumId w:val="1"/>
  </w:num>
  <w:num w:numId="2" w16cid:durableId="1625191500">
    <w:abstractNumId w:val="5"/>
  </w:num>
  <w:num w:numId="3" w16cid:durableId="1520925858">
    <w:abstractNumId w:val="7"/>
  </w:num>
  <w:num w:numId="4" w16cid:durableId="649290179">
    <w:abstractNumId w:val="43"/>
  </w:num>
  <w:num w:numId="5" w16cid:durableId="1294403589">
    <w:abstractNumId w:val="41"/>
  </w:num>
  <w:num w:numId="6" w16cid:durableId="1480459173">
    <w:abstractNumId w:val="15"/>
  </w:num>
  <w:num w:numId="7" w16cid:durableId="1894543202">
    <w:abstractNumId w:val="26"/>
  </w:num>
  <w:num w:numId="8" w16cid:durableId="1691490100">
    <w:abstractNumId w:val="33"/>
  </w:num>
  <w:num w:numId="9" w16cid:durableId="1604996089">
    <w:abstractNumId w:val="37"/>
  </w:num>
  <w:num w:numId="10" w16cid:durableId="1155758407">
    <w:abstractNumId w:val="39"/>
  </w:num>
  <w:num w:numId="11" w16cid:durableId="1765879325">
    <w:abstractNumId w:val="9"/>
  </w:num>
  <w:num w:numId="12" w16cid:durableId="1195845346">
    <w:abstractNumId w:val="11"/>
  </w:num>
  <w:num w:numId="13" w16cid:durableId="1606187179">
    <w:abstractNumId w:val="36"/>
  </w:num>
  <w:num w:numId="14" w16cid:durableId="30032815">
    <w:abstractNumId w:val="40"/>
  </w:num>
  <w:num w:numId="15" w16cid:durableId="1651521883">
    <w:abstractNumId w:val="49"/>
  </w:num>
  <w:num w:numId="16" w16cid:durableId="92098201">
    <w:abstractNumId w:val="0"/>
  </w:num>
  <w:num w:numId="17" w16cid:durableId="433861755">
    <w:abstractNumId w:val="22"/>
  </w:num>
  <w:num w:numId="18" w16cid:durableId="182091005">
    <w:abstractNumId w:val="24"/>
  </w:num>
  <w:num w:numId="19" w16cid:durableId="999162618">
    <w:abstractNumId w:val="50"/>
  </w:num>
  <w:num w:numId="20" w16cid:durableId="1845821939">
    <w:abstractNumId w:val="48"/>
  </w:num>
  <w:num w:numId="21" w16cid:durableId="2054113385">
    <w:abstractNumId w:val="45"/>
  </w:num>
  <w:num w:numId="22" w16cid:durableId="745617249">
    <w:abstractNumId w:val="28"/>
  </w:num>
  <w:num w:numId="23" w16cid:durableId="970286620">
    <w:abstractNumId w:val="35"/>
  </w:num>
  <w:num w:numId="24" w16cid:durableId="2048069087">
    <w:abstractNumId w:val="18"/>
  </w:num>
  <w:num w:numId="25" w16cid:durableId="1358001179">
    <w:abstractNumId w:val="13"/>
  </w:num>
  <w:num w:numId="26" w16cid:durableId="2076388902">
    <w:abstractNumId w:val="14"/>
  </w:num>
  <w:num w:numId="27" w16cid:durableId="808280679">
    <w:abstractNumId w:val="31"/>
  </w:num>
  <w:num w:numId="28" w16cid:durableId="1731688781">
    <w:abstractNumId w:val="42"/>
  </w:num>
  <w:num w:numId="29" w16cid:durableId="1166477553">
    <w:abstractNumId w:val="19"/>
  </w:num>
  <w:num w:numId="30" w16cid:durableId="8239387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39208597">
    <w:abstractNumId w:val="29"/>
  </w:num>
  <w:num w:numId="32" w16cid:durableId="799031892">
    <w:abstractNumId w:val="27"/>
  </w:num>
  <w:num w:numId="33" w16cid:durableId="1188105904">
    <w:abstractNumId w:val="12"/>
  </w:num>
  <w:num w:numId="34" w16cid:durableId="843589559">
    <w:abstractNumId w:val="46"/>
  </w:num>
  <w:num w:numId="35" w16cid:durableId="1070614728">
    <w:abstractNumId w:val="10"/>
  </w:num>
  <w:num w:numId="36" w16cid:durableId="1924335111">
    <w:abstractNumId w:val="34"/>
  </w:num>
  <w:num w:numId="37" w16cid:durableId="941570785">
    <w:abstractNumId w:val="47"/>
  </w:num>
  <w:num w:numId="38" w16cid:durableId="831797968">
    <w:abstractNumId w:val="23"/>
  </w:num>
  <w:num w:numId="39" w16cid:durableId="151022890">
    <w:abstractNumId w:val="16"/>
  </w:num>
  <w:num w:numId="40" w16cid:durableId="655450529">
    <w:abstractNumId w:val="21"/>
  </w:num>
  <w:num w:numId="41" w16cid:durableId="2061129807">
    <w:abstractNumId w:val="17"/>
  </w:num>
  <w:num w:numId="42" w16cid:durableId="176961922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4285562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442270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02493979">
    <w:abstractNumId w:val="38"/>
  </w:num>
  <w:num w:numId="46" w16cid:durableId="217396521">
    <w:abstractNumId w:val="30"/>
  </w:num>
  <w:num w:numId="47" w16cid:durableId="490606445">
    <w:abstractNumId w:val="51"/>
  </w:num>
  <w:num w:numId="48" w16cid:durableId="998272032">
    <w:abstractNumId w:val="4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87"/>
    <w:rsid w:val="0000113C"/>
    <w:rsid w:val="00001C0F"/>
    <w:rsid w:val="00003F0B"/>
    <w:rsid w:val="00006C60"/>
    <w:rsid w:val="00007A07"/>
    <w:rsid w:val="000102BD"/>
    <w:rsid w:val="00013769"/>
    <w:rsid w:val="00013C1A"/>
    <w:rsid w:val="00017B48"/>
    <w:rsid w:val="00020CDD"/>
    <w:rsid w:val="00021A6C"/>
    <w:rsid w:val="00030B44"/>
    <w:rsid w:val="00032BEC"/>
    <w:rsid w:val="00032FC4"/>
    <w:rsid w:val="000341BF"/>
    <w:rsid w:val="00034641"/>
    <w:rsid w:val="00035933"/>
    <w:rsid w:val="00036DE4"/>
    <w:rsid w:val="00037C3D"/>
    <w:rsid w:val="00041C94"/>
    <w:rsid w:val="00041D98"/>
    <w:rsid w:val="000441FA"/>
    <w:rsid w:val="000457A4"/>
    <w:rsid w:val="0005395B"/>
    <w:rsid w:val="00055C4F"/>
    <w:rsid w:val="00056794"/>
    <w:rsid w:val="00063F67"/>
    <w:rsid w:val="00065A88"/>
    <w:rsid w:val="00065F49"/>
    <w:rsid w:val="000673BD"/>
    <w:rsid w:val="00067CBF"/>
    <w:rsid w:val="00071062"/>
    <w:rsid w:val="00073BE0"/>
    <w:rsid w:val="0007561F"/>
    <w:rsid w:val="00076190"/>
    <w:rsid w:val="00077243"/>
    <w:rsid w:val="00080470"/>
    <w:rsid w:val="00082F1E"/>
    <w:rsid w:val="0009406A"/>
    <w:rsid w:val="00094E88"/>
    <w:rsid w:val="00096762"/>
    <w:rsid w:val="00096FA4"/>
    <w:rsid w:val="000977E5"/>
    <w:rsid w:val="000A05DE"/>
    <w:rsid w:val="000A73C6"/>
    <w:rsid w:val="000B2DF2"/>
    <w:rsid w:val="000B65D2"/>
    <w:rsid w:val="000C1F64"/>
    <w:rsid w:val="000C3237"/>
    <w:rsid w:val="000D3A09"/>
    <w:rsid w:val="000D4A74"/>
    <w:rsid w:val="000D69A9"/>
    <w:rsid w:val="000D7FD0"/>
    <w:rsid w:val="000E3977"/>
    <w:rsid w:val="000E4903"/>
    <w:rsid w:val="000E57AF"/>
    <w:rsid w:val="000F02AC"/>
    <w:rsid w:val="000F0C3E"/>
    <w:rsid w:val="000F34D0"/>
    <w:rsid w:val="000F4FC0"/>
    <w:rsid w:val="000F537A"/>
    <w:rsid w:val="00101BBF"/>
    <w:rsid w:val="00102DC0"/>
    <w:rsid w:val="001047A1"/>
    <w:rsid w:val="00105374"/>
    <w:rsid w:val="00106C02"/>
    <w:rsid w:val="00117B97"/>
    <w:rsid w:val="001203BE"/>
    <w:rsid w:val="001233F3"/>
    <w:rsid w:val="0012495F"/>
    <w:rsid w:val="00127AAF"/>
    <w:rsid w:val="00130E1C"/>
    <w:rsid w:val="001323A0"/>
    <w:rsid w:val="00134C23"/>
    <w:rsid w:val="00135D91"/>
    <w:rsid w:val="00151130"/>
    <w:rsid w:val="00156926"/>
    <w:rsid w:val="00157496"/>
    <w:rsid w:val="00157A7C"/>
    <w:rsid w:val="00160C77"/>
    <w:rsid w:val="00163B55"/>
    <w:rsid w:val="00166935"/>
    <w:rsid w:val="0016702B"/>
    <w:rsid w:val="00172EFA"/>
    <w:rsid w:val="00173EA9"/>
    <w:rsid w:val="001743EB"/>
    <w:rsid w:val="00174C28"/>
    <w:rsid w:val="0018261C"/>
    <w:rsid w:val="00194001"/>
    <w:rsid w:val="00196354"/>
    <w:rsid w:val="0019754E"/>
    <w:rsid w:val="001A551E"/>
    <w:rsid w:val="001A67C8"/>
    <w:rsid w:val="001B6E98"/>
    <w:rsid w:val="001C5641"/>
    <w:rsid w:val="001C6D2C"/>
    <w:rsid w:val="001C78BD"/>
    <w:rsid w:val="001C7AE4"/>
    <w:rsid w:val="001D0DC7"/>
    <w:rsid w:val="001D1581"/>
    <w:rsid w:val="001D38AE"/>
    <w:rsid w:val="001D40D4"/>
    <w:rsid w:val="001D4DD3"/>
    <w:rsid w:val="001E6534"/>
    <w:rsid w:val="001F0168"/>
    <w:rsid w:val="001F104E"/>
    <w:rsid w:val="001F4E9C"/>
    <w:rsid w:val="001F73A0"/>
    <w:rsid w:val="002022EE"/>
    <w:rsid w:val="00204813"/>
    <w:rsid w:val="0020574C"/>
    <w:rsid w:val="002077CD"/>
    <w:rsid w:val="002101EA"/>
    <w:rsid w:val="002216F4"/>
    <w:rsid w:val="002221E7"/>
    <w:rsid w:val="00222E5D"/>
    <w:rsid w:val="00224357"/>
    <w:rsid w:val="00224F4A"/>
    <w:rsid w:val="00225AD4"/>
    <w:rsid w:val="00230867"/>
    <w:rsid w:val="00231380"/>
    <w:rsid w:val="00235B4E"/>
    <w:rsid w:val="002379C4"/>
    <w:rsid w:val="00237E99"/>
    <w:rsid w:val="002403AF"/>
    <w:rsid w:val="00242208"/>
    <w:rsid w:val="00247ACB"/>
    <w:rsid w:val="0025000D"/>
    <w:rsid w:val="00251364"/>
    <w:rsid w:val="0025740C"/>
    <w:rsid w:val="0027262A"/>
    <w:rsid w:val="00273C9D"/>
    <w:rsid w:val="00274159"/>
    <w:rsid w:val="002762C2"/>
    <w:rsid w:val="00276762"/>
    <w:rsid w:val="00277408"/>
    <w:rsid w:val="00280A3C"/>
    <w:rsid w:val="00283A97"/>
    <w:rsid w:val="00293017"/>
    <w:rsid w:val="00295467"/>
    <w:rsid w:val="0029662F"/>
    <w:rsid w:val="002A1CBB"/>
    <w:rsid w:val="002A273E"/>
    <w:rsid w:val="002A303E"/>
    <w:rsid w:val="002A3151"/>
    <w:rsid w:val="002A3362"/>
    <w:rsid w:val="002A5908"/>
    <w:rsid w:val="002A751D"/>
    <w:rsid w:val="002B5306"/>
    <w:rsid w:val="002B626E"/>
    <w:rsid w:val="002B712E"/>
    <w:rsid w:val="002C02F4"/>
    <w:rsid w:val="002C091E"/>
    <w:rsid w:val="002C1652"/>
    <w:rsid w:val="002C5262"/>
    <w:rsid w:val="002C53D8"/>
    <w:rsid w:val="002C7706"/>
    <w:rsid w:val="002D284E"/>
    <w:rsid w:val="002D501F"/>
    <w:rsid w:val="002D6AFB"/>
    <w:rsid w:val="002D7187"/>
    <w:rsid w:val="002E052C"/>
    <w:rsid w:val="002E0D3D"/>
    <w:rsid w:val="002E1516"/>
    <w:rsid w:val="002E19CA"/>
    <w:rsid w:val="002E3A7C"/>
    <w:rsid w:val="002E6D80"/>
    <w:rsid w:val="002F27D8"/>
    <w:rsid w:val="002F4814"/>
    <w:rsid w:val="002F4B51"/>
    <w:rsid w:val="002F7033"/>
    <w:rsid w:val="002F70DE"/>
    <w:rsid w:val="002F78B8"/>
    <w:rsid w:val="00301BC3"/>
    <w:rsid w:val="00301F8E"/>
    <w:rsid w:val="0030505E"/>
    <w:rsid w:val="00312918"/>
    <w:rsid w:val="0031336C"/>
    <w:rsid w:val="00320667"/>
    <w:rsid w:val="003254AA"/>
    <w:rsid w:val="00327E85"/>
    <w:rsid w:val="00331074"/>
    <w:rsid w:val="0033486E"/>
    <w:rsid w:val="00334B9F"/>
    <w:rsid w:val="00334D3D"/>
    <w:rsid w:val="003352E7"/>
    <w:rsid w:val="00336F2F"/>
    <w:rsid w:val="00341169"/>
    <w:rsid w:val="00342648"/>
    <w:rsid w:val="003478D4"/>
    <w:rsid w:val="00347B92"/>
    <w:rsid w:val="003521F5"/>
    <w:rsid w:val="003616E8"/>
    <w:rsid w:val="0036290F"/>
    <w:rsid w:val="00364497"/>
    <w:rsid w:val="003644C8"/>
    <w:rsid w:val="00364A40"/>
    <w:rsid w:val="00370019"/>
    <w:rsid w:val="00372D73"/>
    <w:rsid w:val="00373D5D"/>
    <w:rsid w:val="003740BB"/>
    <w:rsid w:val="00374D13"/>
    <w:rsid w:val="003767A5"/>
    <w:rsid w:val="003768DD"/>
    <w:rsid w:val="003818A0"/>
    <w:rsid w:val="00381DBD"/>
    <w:rsid w:val="0038590B"/>
    <w:rsid w:val="00387DEF"/>
    <w:rsid w:val="0039302E"/>
    <w:rsid w:val="003943F2"/>
    <w:rsid w:val="003A2071"/>
    <w:rsid w:val="003A266D"/>
    <w:rsid w:val="003A34CA"/>
    <w:rsid w:val="003A3E56"/>
    <w:rsid w:val="003A5BDC"/>
    <w:rsid w:val="003A7FC4"/>
    <w:rsid w:val="003C3387"/>
    <w:rsid w:val="003C6962"/>
    <w:rsid w:val="003C746D"/>
    <w:rsid w:val="003C7F49"/>
    <w:rsid w:val="003C7F60"/>
    <w:rsid w:val="003D055C"/>
    <w:rsid w:val="003D0C18"/>
    <w:rsid w:val="003D4B5B"/>
    <w:rsid w:val="003D7D51"/>
    <w:rsid w:val="003E025A"/>
    <w:rsid w:val="003E1E56"/>
    <w:rsid w:val="003F105D"/>
    <w:rsid w:val="003F1A12"/>
    <w:rsid w:val="003F464B"/>
    <w:rsid w:val="003F7EC4"/>
    <w:rsid w:val="0040110E"/>
    <w:rsid w:val="00403587"/>
    <w:rsid w:val="00404824"/>
    <w:rsid w:val="00406F80"/>
    <w:rsid w:val="00407EFE"/>
    <w:rsid w:val="00411EFB"/>
    <w:rsid w:val="004126B1"/>
    <w:rsid w:val="004155A5"/>
    <w:rsid w:val="00421A45"/>
    <w:rsid w:val="004247D1"/>
    <w:rsid w:val="00430106"/>
    <w:rsid w:val="00437AF4"/>
    <w:rsid w:val="00442319"/>
    <w:rsid w:val="00442FF9"/>
    <w:rsid w:val="004442A1"/>
    <w:rsid w:val="00452D02"/>
    <w:rsid w:val="004531A6"/>
    <w:rsid w:val="00460B46"/>
    <w:rsid w:val="004627BD"/>
    <w:rsid w:val="00465C85"/>
    <w:rsid w:val="0047132D"/>
    <w:rsid w:val="004714A6"/>
    <w:rsid w:val="00471AF4"/>
    <w:rsid w:val="004723A8"/>
    <w:rsid w:val="00475AE4"/>
    <w:rsid w:val="00475B60"/>
    <w:rsid w:val="00476EE7"/>
    <w:rsid w:val="00477F43"/>
    <w:rsid w:val="00483A87"/>
    <w:rsid w:val="0049031D"/>
    <w:rsid w:val="00495F09"/>
    <w:rsid w:val="0049685E"/>
    <w:rsid w:val="00497922"/>
    <w:rsid w:val="004A01F7"/>
    <w:rsid w:val="004A1001"/>
    <w:rsid w:val="004A11F9"/>
    <w:rsid w:val="004A3BE4"/>
    <w:rsid w:val="004A48F5"/>
    <w:rsid w:val="004A7B84"/>
    <w:rsid w:val="004A7CD6"/>
    <w:rsid w:val="004A7DD8"/>
    <w:rsid w:val="004B03ED"/>
    <w:rsid w:val="004B2301"/>
    <w:rsid w:val="004B2A7D"/>
    <w:rsid w:val="004B4559"/>
    <w:rsid w:val="004B529A"/>
    <w:rsid w:val="004B6FF9"/>
    <w:rsid w:val="004C3019"/>
    <w:rsid w:val="004C4CCD"/>
    <w:rsid w:val="004C6C9E"/>
    <w:rsid w:val="004D1BC1"/>
    <w:rsid w:val="004D2631"/>
    <w:rsid w:val="004D5040"/>
    <w:rsid w:val="004E118B"/>
    <w:rsid w:val="004E483C"/>
    <w:rsid w:val="004E59FD"/>
    <w:rsid w:val="004E6D5A"/>
    <w:rsid w:val="004F2D88"/>
    <w:rsid w:val="004F6FD4"/>
    <w:rsid w:val="005031CE"/>
    <w:rsid w:val="00505897"/>
    <w:rsid w:val="005078F6"/>
    <w:rsid w:val="005148E0"/>
    <w:rsid w:val="005151CC"/>
    <w:rsid w:val="00516572"/>
    <w:rsid w:val="00521FE2"/>
    <w:rsid w:val="005242D8"/>
    <w:rsid w:val="0052614A"/>
    <w:rsid w:val="00527795"/>
    <w:rsid w:val="00533CC5"/>
    <w:rsid w:val="005358A4"/>
    <w:rsid w:val="005374D3"/>
    <w:rsid w:val="005375BC"/>
    <w:rsid w:val="005407E0"/>
    <w:rsid w:val="0054132A"/>
    <w:rsid w:val="00543284"/>
    <w:rsid w:val="00550E1E"/>
    <w:rsid w:val="00551297"/>
    <w:rsid w:val="005513C8"/>
    <w:rsid w:val="005613F7"/>
    <w:rsid w:val="00561760"/>
    <w:rsid w:val="00566D17"/>
    <w:rsid w:val="00570586"/>
    <w:rsid w:val="005828D7"/>
    <w:rsid w:val="00585C54"/>
    <w:rsid w:val="00586F45"/>
    <w:rsid w:val="00587D9B"/>
    <w:rsid w:val="005A317B"/>
    <w:rsid w:val="005A37E7"/>
    <w:rsid w:val="005A6650"/>
    <w:rsid w:val="005A6996"/>
    <w:rsid w:val="005A769A"/>
    <w:rsid w:val="005A77FE"/>
    <w:rsid w:val="005B1014"/>
    <w:rsid w:val="005B1A47"/>
    <w:rsid w:val="005B2CF1"/>
    <w:rsid w:val="005B3292"/>
    <w:rsid w:val="005B3A54"/>
    <w:rsid w:val="005C0447"/>
    <w:rsid w:val="005C35D9"/>
    <w:rsid w:val="005D2AC3"/>
    <w:rsid w:val="005D4208"/>
    <w:rsid w:val="005D4284"/>
    <w:rsid w:val="005D5916"/>
    <w:rsid w:val="005D74D3"/>
    <w:rsid w:val="005E08E8"/>
    <w:rsid w:val="005E0E93"/>
    <w:rsid w:val="005E3DC2"/>
    <w:rsid w:val="005E47E7"/>
    <w:rsid w:val="005E53FE"/>
    <w:rsid w:val="005E6556"/>
    <w:rsid w:val="005F133B"/>
    <w:rsid w:val="005F278B"/>
    <w:rsid w:val="005F3162"/>
    <w:rsid w:val="005F3DD8"/>
    <w:rsid w:val="005F5064"/>
    <w:rsid w:val="00601EDD"/>
    <w:rsid w:val="00602B73"/>
    <w:rsid w:val="00603A99"/>
    <w:rsid w:val="00604810"/>
    <w:rsid w:val="00607692"/>
    <w:rsid w:val="006100C0"/>
    <w:rsid w:val="00610392"/>
    <w:rsid w:val="00610724"/>
    <w:rsid w:val="00614510"/>
    <w:rsid w:val="00615F77"/>
    <w:rsid w:val="00617A8D"/>
    <w:rsid w:val="00622073"/>
    <w:rsid w:val="00626A17"/>
    <w:rsid w:val="00633528"/>
    <w:rsid w:val="00633EB3"/>
    <w:rsid w:val="00635AAF"/>
    <w:rsid w:val="00636B52"/>
    <w:rsid w:val="006374AE"/>
    <w:rsid w:val="00641281"/>
    <w:rsid w:val="00647D17"/>
    <w:rsid w:val="0065740C"/>
    <w:rsid w:val="006633CF"/>
    <w:rsid w:val="00664CE1"/>
    <w:rsid w:val="00666BF1"/>
    <w:rsid w:val="00671960"/>
    <w:rsid w:val="00674B55"/>
    <w:rsid w:val="00674C04"/>
    <w:rsid w:val="00680D7C"/>
    <w:rsid w:val="00681B69"/>
    <w:rsid w:val="00683C82"/>
    <w:rsid w:val="00684109"/>
    <w:rsid w:val="00692CA4"/>
    <w:rsid w:val="00694B50"/>
    <w:rsid w:val="00697219"/>
    <w:rsid w:val="006A0A92"/>
    <w:rsid w:val="006A59BB"/>
    <w:rsid w:val="006A70B4"/>
    <w:rsid w:val="006A742D"/>
    <w:rsid w:val="006B07D8"/>
    <w:rsid w:val="006B165A"/>
    <w:rsid w:val="006B180A"/>
    <w:rsid w:val="006B1BF7"/>
    <w:rsid w:val="006B320F"/>
    <w:rsid w:val="006B4504"/>
    <w:rsid w:val="006B5433"/>
    <w:rsid w:val="006C1C3D"/>
    <w:rsid w:val="006C3AF4"/>
    <w:rsid w:val="006D2C8B"/>
    <w:rsid w:val="006D3902"/>
    <w:rsid w:val="006D43A3"/>
    <w:rsid w:val="006D6776"/>
    <w:rsid w:val="006E1AA9"/>
    <w:rsid w:val="006E35DF"/>
    <w:rsid w:val="006E4966"/>
    <w:rsid w:val="006E6841"/>
    <w:rsid w:val="006F1176"/>
    <w:rsid w:val="006F1898"/>
    <w:rsid w:val="006F2039"/>
    <w:rsid w:val="006F5F72"/>
    <w:rsid w:val="006F743B"/>
    <w:rsid w:val="006F777F"/>
    <w:rsid w:val="00700F07"/>
    <w:rsid w:val="00704241"/>
    <w:rsid w:val="00704E88"/>
    <w:rsid w:val="00705142"/>
    <w:rsid w:val="007070C4"/>
    <w:rsid w:val="0071250B"/>
    <w:rsid w:val="00714925"/>
    <w:rsid w:val="00716E87"/>
    <w:rsid w:val="00721BF3"/>
    <w:rsid w:val="00721C55"/>
    <w:rsid w:val="00722B41"/>
    <w:rsid w:val="0072426E"/>
    <w:rsid w:val="00725458"/>
    <w:rsid w:val="00732472"/>
    <w:rsid w:val="00737B9B"/>
    <w:rsid w:val="007466B8"/>
    <w:rsid w:val="00752676"/>
    <w:rsid w:val="00756684"/>
    <w:rsid w:val="00757EF8"/>
    <w:rsid w:val="0076019F"/>
    <w:rsid w:val="0076480B"/>
    <w:rsid w:val="007665AF"/>
    <w:rsid w:val="00770946"/>
    <w:rsid w:val="00782412"/>
    <w:rsid w:val="007827A3"/>
    <w:rsid w:val="00790CB6"/>
    <w:rsid w:val="00790F08"/>
    <w:rsid w:val="00791E14"/>
    <w:rsid w:val="00792653"/>
    <w:rsid w:val="00795DD4"/>
    <w:rsid w:val="00796793"/>
    <w:rsid w:val="007A0C49"/>
    <w:rsid w:val="007A0D56"/>
    <w:rsid w:val="007A1EF9"/>
    <w:rsid w:val="007A2673"/>
    <w:rsid w:val="007A390B"/>
    <w:rsid w:val="007A3B19"/>
    <w:rsid w:val="007B4C90"/>
    <w:rsid w:val="007B5C4A"/>
    <w:rsid w:val="007B67F3"/>
    <w:rsid w:val="007B6EAA"/>
    <w:rsid w:val="007C41F5"/>
    <w:rsid w:val="007D6B9E"/>
    <w:rsid w:val="007E0765"/>
    <w:rsid w:val="007E1EC0"/>
    <w:rsid w:val="007E562C"/>
    <w:rsid w:val="007E5C41"/>
    <w:rsid w:val="007F7A4E"/>
    <w:rsid w:val="0080136F"/>
    <w:rsid w:val="00801CAC"/>
    <w:rsid w:val="008074EC"/>
    <w:rsid w:val="00812597"/>
    <w:rsid w:val="008202B4"/>
    <w:rsid w:val="008212A5"/>
    <w:rsid w:val="008217E6"/>
    <w:rsid w:val="00826A90"/>
    <w:rsid w:val="00827767"/>
    <w:rsid w:val="00831944"/>
    <w:rsid w:val="0083312E"/>
    <w:rsid w:val="0083754E"/>
    <w:rsid w:val="00840EA7"/>
    <w:rsid w:val="008449D3"/>
    <w:rsid w:val="00857938"/>
    <w:rsid w:val="00861653"/>
    <w:rsid w:val="008651AC"/>
    <w:rsid w:val="00866EA3"/>
    <w:rsid w:val="00867004"/>
    <w:rsid w:val="00870042"/>
    <w:rsid w:val="00870AAF"/>
    <w:rsid w:val="008720D5"/>
    <w:rsid w:val="00872F8D"/>
    <w:rsid w:val="00875E84"/>
    <w:rsid w:val="00883E24"/>
    <w:rsid w:val="0088537A"/>
    <w:rsid w:val="00887E25"/>
    <w:rsid w:val="00892677"/>
    <w:rsid w:val="00894B0A"/>
    <w:rsid w:val="00896537"/>
    <w:rsid w:val="008971B0"/>
    <w:rsid w:val="008A06B8"/>
    <w:rsid w:val="008A6397"/>
    <w:rsid w:val="008A7993"/>
    <w:rsid w:val="008B159A"/>
    <w:rsid w:val="008B2FC9"/>
    <w:rsid w:val="008B6356"/>
    <w:rsid w:val="008B6D7C"/>
    <w:rsid w:val="008B7EDB"/>
    <w:rsid w:val="008C0E70"/>
    <w:rsid w:val="008C2768"/>
    <w:rsid w:val="008C437A"/>
    <w:rsid w:val="008C51DF"/>
    <w:rsid w:val="008C60B2"/>
    <w:rsid w:val="008C6BE0"/>
    <w:rsid w:val="008D4D2E"/>
    <w:rsid w:val="008D5ECA"/>
    <w:rsid w:val="008D6F70"/>
    <w:rsid w:val="008E09DC"/>
    <w:rsid w:val="008E1290"/>
    <w:rsid w:val="008E395C"/>
    <w:rsid w:val="008E6031"/>
    <w:rsid w:val="008F24FE"/>
    <w:rsid w:val="008F3A87"/>
    <w:rsid w:val="008F757F"/>
    <w:rsid w:val="00901C32"/>
    <w:rsid w:val="00903E9F"/>
    <w:rsid w:val="00921056"/>
    <w:rsid w:val="009210A2"/>
    <w:rsid w:val="009215CE"/>
    <w:rsid w:val="0092407E"/>
    <w:rsid w:val="00931C3A"/>
    <w:rsid w:val="009332A3"/>
    <w:rsid w:val="00933391"/>
    <w:rsid w:val="00937AD4"/>
    <w:rsid w:val="0094089E"/>
    <w:rsid w:val="00940E95"/>
    <w:rsid w:val="00944B1B"/>
    <w:rsid w:val="00945939"/>
    <w:rsid w:val="00950517"/>
    <w:rsid w:val="00950C10"/>
    <w:rsid w:val="00951459"/>
    <w:rsid w:val="00953E12"/>
    <w:rsid w:val="0096699C"/>
    <w:rsid w:val="00967AED"/>
    <w:rsid w:val="00972DAB"/>
    <w:rsid w:val="009755DF"/>
    <w:rsid w:val="0098142E"/>
    <w:rsid w:val="00986386"/>
    <w:rsid w:val="00993DFB"/>
    <w:rsid w:val="009951BB"/>
    <w:rsid w:val="009A0CEA"/>
    <w:rsid w:val="009B4B65"/>
    <w:rsid w:val="009B7241"/>
    <w:rsid w:val="009B7525"/>
    <w:rsid w:val="009C5DA2"/>
    <w:rsid w:val="009D4355"/>
    <w:rsid w:val="009D4727"/>
    <w:rsid w:val="009D485B"/>
    <w:rsid w:val="009D4A4E"/>
    <w:rsid w:val="009D5723"/>
    <w:rsid w:val="009E5074"/>
    <w:rsid w:val="009F063B"/>
    <w:rsid w:val="009F15BF"/>
    <w:rsid w:val="009F40AF"/>
    <w:rsid w:val="009F5BA0"/>
    <w:rsid w:val="00A079D7"/>
    <w:rsid w:val="00A07A92"/>
    <w:rsid w:val="00A07F03"/>
    <w:rsid w:val="00A13D17"/>
    <w:rsid w:val="00A14247"/>
    <w:rsid w:val="00A15098"/>
    <w:rsid w:val="00A25F47"/>
    <w:rsid w:val="00A26336"/>
    <w:rsid w:val="00A310B9"/>
    <w:rsid w:val="00A3270A"/>
    <w:rsid w:val="00A409DE"/>
    <w:rsid w:val="00A40AB9"/>
    <w:rsid w:val="00A438EB"/>
    <w:rsid w:val="00A4465F"/>
    <w:rsid w:val="00A457C5"/>
    <w:rsid w:val="00A476BF"/>
    <w:rsid w:val="00A47DFD"/>
    <w:rsid w:val="00A51C9D"/>
    <w:rsid w:val="00A52DF9"/>
    <w:rsid w:val="00A56258"/>
    <w:rsid w:val="00A57C6C"/>
    <w:rsid w:val="00A62113"/>
    <w:rsid w:val="00A63E2F"/>
    <w:rsid w:val="00A660E9"/>
    <w:rsid w:val="00A70633"/>
    <w:rsid w:val="00A717E8"/>
    <w:rsid w:val="00A7525E"/>
    <w:rsid w:val="00A76154"/>
    <w:rsid w:val="00A76A61"/>
    <w:rsid w:val="00A774B8"/>
    <w:rsid w:val="00A827C9"/>
    <w:rsid w:val="00A85D6A"/>
    <w:rsid w:val="00A8636C"/>
    <w:rsid w:val="00A94632"/>
    <w:rsid w:val="00A96CAC"/>
    <w:rsid w:val="00AA085F"/>
    <w:rsid w:val="00AA2535"/>
    <w:rsid w:val="00AA4B8F"/>
    <w:rsid w:val="00AB13E2"/>
    <w:rsid w:val="00AB4AAC"/>
    <w:rsid w:val="00AC158B"/>
    <w:rsid w:val="00AC1CDA"/>
    <w:rsid w:val="00AC38DC"/>
    <w:rsid w:val="00AD0619"/>
    <w:rsid w:val="00AD4C57"/>
    <w:rsid w:val="00AD7111"/>
    <w:rsid w:val="00AE22AC"/>
    <w:rsid w:val="00AE5686"/>
    <w:rsid w:val="00AE5FC3"/>
    <w:rsid w:val="00AF3965"/>
    <w:rsid w:val="00B0062B"/>
    <w:rsid w:val="00B0521D"/>
    <w:rsid w:val="00B10BF0"/>
    <w:rsid w:val="00B13904"/>
    <w:rsid w:val="00B13D8B"/>
    <w:rsid w:val="00B13E0C"/>
    <w:rsid w:val="00B15F22"/>
    <w:rsid w:val="00B219BE"/>
    <w:rsid w:val="00B23516"/>
    <w:rsid w:val="00B2388F"/>
    <w:rsid w:val="00B24261"/>
    <w:rsid w:val="00B2547F"/>
    <w:rsid w:val="00B266D0"/>
    <w:rsid w:val="00B3147A"/>
    <w:rsid w:val="00B33FEF"/>
    <w:rsid w:val="00B41E2D"/>
    <w:rsid w:val="00B466E4"/>
    <w:rsid w:val="00B46E80"/>
    <w:rsid w:val="00B50508"/>
    <w:rsid w:val="00B506F5"/>
    <w:rsid w:val="00B507C9"/>
    <w:rsid w:val="00B5182E"/>
    <w:rsid w:val="00B51E38"/>
    <w:rsid w:val="00B560EB"/>
    <w:rsid w:val="00B57F4B"/>
    <w:rsid w:val="00B62669"/>
    <w:rsid w:val="00B6383D"/>
    <w:rsid w:val="00B642D4"/>
    <w:rsid w:val="00B84D06"/>
    <w:rsid w:val="00B864F6"/>
    <w:rsid w:val="00B96625"/>
    <w:rsid w:val="00BA0CD5"/>
    <w:rsid w:val="00BA21B8"/>
    <w:rsid w:val="00BA2F10"/>
    <w:rsid w:val="00BA4AE3"/>
    <w:rsid w:val="00BB420C"/>
    <w:rsid w:val="00BB482B"/>
    <w:rsid w:val="00BC2040"/>
    <w:rsid w:val="00BC5020"/>
    <w:rsid w:val="00BC6DE2"/>
    <w:rsid w:val="00BC7100"/>
    <w:rsid w:val="00BD0374"/>
    <w:rsid w:val="00BD1E4A"/>
    <w:rsid w:val="00BD3C9E"/>
    <w:rsid w:val="00BD6B34"/>
    <w:rsid w:val="00BE2DEA"/>
    <w:rsid w:val="00BE3CDD"/>
    <w:rsid w:val="00BE3D73"/>
    <w:rsid w:val="00BE4657"/>
    <w:rsid w:val="00BE594E"/>
    <w:rsid w:val="00BE6D21"/>
    <w:rsid w:val="00BF32CE"/>
    <w:rsid w:val="00BF435F"/>
    <w:rsid w:val="00BF6D5D"/>
    <w:rsid w:val="00C0442B"/>
    <w:rsid w:val="00C04E31"/>
    <w:rsid w:val="00C05375"/>
    <w:rsid w:val="00C121A6"/>
    <w:rsid w:val="00C255DD"/>
    <w:rsid w:val="00C25745"/>
    <w:rsid w:val="00C278CD"/>
    <w:rsid w:val="00C321E4"/>
    <w:rsid w:val="00C321E8"/>
    <w:rsid w:val="00C351B3"/>
    <w:rsid w:val="00C357C3"/>
    <w:rsid w:val="00C42E2A"/>
    <w:rsid w:val="00C4550A"/>
    <w:rsid w:val="00C457A8"/>
    <w:rsid w:val="00C45992"/>
    <w:rsid w:val="00C5151C"/>
    <w:rsid w:val="00C5356E"/>
    <w:rsid w:val="00C5388B"/>
    <w:rsid w:val="00C53BEC"/>
    <w:rsid w:val="00C54123"/>
    <w:rsid w:val="00C610F5"/>
    <w:rsid w:val="00C62888"/>
    <w:rsid w:val="00C632B5"/>
    <w:rsid w:val="00C63656"/>
    <w:rsid w:val="00C70185"/>
    <w:rsid w:val="00C72C57"/>
    <w:rsid w:val="00C73745"/>
    <w:rsid w:val="00C74580"/>
    <w:rsid w:val="00C749A8"/>
    <w:rsid w:val="00C74EA0"/>
    <w:rsid w:val="00C7505B"/>
    <w:rsid w:val="00C764D8"/>
    <w:rsid w:val="00C7693A"/>
    <w:rsid w:val="00C81DB6"/>
    <w:rsid w:val="00C839A0"/>
    <w:rsid w:val="00C8580A"/>
    <w:rsid w:val="00C864B1"/>
    <w:rsid w:val="00C86649"/>
    <w:rsid w:val="00C869F1"/>
    <w:rsid w:val="00C911A5"/>
    <w:rsid w:val="00C949F8"/>
    <w:rsid w:val="00C96703"/>
    <w:rsid w:val="00C9706A"/>
    <w:rsid w:val="00CA0279"/>
    <w:rsid w:val="00CA11B6"/>
    <w:rsid w:val="00CA1DE5"/>
    <w:rsid w:val="00CA253B"/>
    <w:rsid w:val="00CA4556"/>
    <w:rsid w:val="00CB2606"/>
    <w:rsid w:val="00CB5FE2"/>
    <w:rsid w:val="00CB70EF"/>
    <w:rsid w:val="00CB7350"/>
    <w:rsid w:val="00CC0027"/>
    <w:rsid w:val="00CC1BB1"/>
    <w:rsid w:val="00CC4E4A"/>
    <w:rsid w:val="00CD0FC3"/>
    <w:rsid w:val="00CD3F0F"/>
    <w:rsid w:val="00CD6EF9"/>
    <w:rsid w:val="00CE00B1"/>
    <w:rsid w:val="00CE1774"/>
    <w:rsid w:val="00CE265F"/>
    <w:rsid w:val="00CE481D"/>
    <w:rsid w:val="00CF2995"/>
    <w:rsid w:val="00CF469E"/>
    <w:rsid w:val="00CF4D65"/>
    <w:rsid w:val="00CF4EC4"/>
    <w:rsid w:val="00CF695C"/>
    <w:rsid w:val="00CF73F3"/>
    <w:rsid w:val="00CF75B7"/>
    <w:rsid w:val="00CF7743"/>
    <w:rsid w:val="00D00E3B"/>
    <w:rsid w:val="00D02A19"/>
    <w:rsid w:val="00D12702"/>
    <w:rsid w:val="00D17495"/>
    <w:rsid w:val="00D206CA"/>
    <w:rsid w:val="00D22AFA"/>
    <w:rsid w:val="00D30B22"/>
    <w:rsid w:val="00D36220"/>
    <w:rsid w:val="00D406E5"/>
    <w:rsid w:val="00D44739"/>
    <w:rsid w:val="00D44DC6"/>
    <w:rsid w:val="00D45BBB"/>
    <w:rsid w:val="00D45CA7"/>
    <w:rsid w:val="00D462C3"/>
    <w:rsid w:val="00D46FC6"/>
    <w:rsid w:val="00D50499"/>
    <w:rsid w:val="00D508BA"/>
    <w:rsid w:val="00D51EED"/>
    <w:rsid w:val="00D534C0"/>
    <w:rsid w:val="00D537F3"/>
    <w:rsid w:val="00D54AFA"/>
    <w:rsid w:val="00D55F33"/>
    <w:rsid w:val="00D60330"/>
    <w:rsid w:val="00D60B60"/>
    <w:rsid w:val="00D634FA"/>
    <w:rsid w:val="00D66306"/>
    <w:rsid w:val="00D71050"/>
    <w:rsid w:val="00D76BEC"/>
    <w:rsid w:val="00D76FFC"/>
    <w:rsid w:val="00D77DB3"/>
    <w:rsid w:val="00D80F2C"/>
    <w:rsid w:val="00D8162E"/>
    <w:rsid w:val="00D826FC"/>
    <w:rsid w:val="00D84F68"/>
    <w:rsid w:val="00D85E12"/>
    <w:rsid w:val="00D87174"/>
    <w:rsid w:val="00D915A6"/>
    <w:rsid w:val="00D94776"/>
    <w:rsid w:val="00DA329D"/>
    <w:rsid w:val="00DA359F"/>
    <w:rsid w:val="00DA4B19"/>
    <w:rsid w:val="00DA5C57"/>
    <w:rsid w:val="00DA610C"/>
    <w:rsid w:val="00DB19E1"/>
    <w:rsid w:val="00DB457E"/>
    <w:rsid w:val="00DC3819"/>
    <w:rsid w:val="00DC492A"/>
    <w:rsid w:val="00DC5C17"/>
    <w:rsid w:val="00DC6891"/>
    <w:rsid w:val="00DC6B36"/>
    <w:rsid w:val="00DC7AA8"/>
    <w:rsid w:val="00DD1EE3"/>
    <w:rsid w:val="00DD3A97"/>
    <w:rsid w:val="00DD3D01"/>
    <w:rsid w:val="00DD4F37"/>
    <w:rsid w:val="00DD57C0"/>
    <w:rsid w:val="00DD5E27"/>
    <w:rsid w:val="00DD5E43"/>
    <w:rsid w:val="00DD7C45"/>
    <w:rsid w:val="00DE5ED1"/>
    <w:rsid w:val="00DE7CF5"/>
    <w:rsid w:val="00DF6727"/>
    <w:rsid w:val="00DF721E"/>
    <w:rsid w:val="00DF732B"/>
    <w:rsid w:val="00E008D4"/>
    <w:rsid w:val="00E030F1"/>
    <w:rsid w:val="00E03682"/>
    <w:rsid w:val="00E05720"/>
    <w:rsid w:val="00E210FE"/>
    <w:rsid w:val="00E24F14"/>
    <w:rsid w:val="00E26610"/>
    <w:rsid w:val="00E27867"/>
    <w:rsid w:val="00E3176F"/>
    <w:rsid w:val="00E31DE6"/>
    <w:rsid w:val="00E33CA5"/>
    <w:rsid w:val="00E34636"/>
    <w:rsid w:val="00E37B30"/>
    <w:rsid w:val="00E401C6"/>
    <w:rsid w:val="00E40B1C"/>
    <w:rsid w:val="00E42847"/>
    <w:rsid w:val="00E45BB5"/>
    <w:rsid w:val="00E46280"/>
    <w:rsid w:val="00E46DDE"/>
    <w:rsid w:val="00E51A01"/>
    <w:rsid w:val="00E5221E"/>
    <w:rsid w:val="00E52C0D"/>
    <w:rsid w:val="00E532D4"/>
    <w:rsid w:val="00E554D2"/>
    <w:rsid w:val="00E60D14"/>
    <w:rsid w:val="00E63C6C"/>
    <w:rsid w:val="00E642F4"/>
    <w:rsid w:val="00E70190"/>
    <w:rsid w:val="00E71115"/>
    <w:rsid w:val="00E7359D"/>
    <w:rsid w:val="00E7364D"/>
    <w:rsid w:val="00E754AA"/>
    <w:rsid w:val="00E76A82"/>
    <w:rsid w:val="00E907E9"/>
    <w:rsid w:val="00E90F38"/>
    <w:rsid w:val="00E970B8"/>
    <w:rsid w:val="00EA2456"/>
    <w:rsid w:val="00EA2675"/>
    <w:rsid w:val="00EA7E91"/>
    <w:rsid w:val="00EB02E6"/>
    <w:rsid w:val="00EB3704"/>
    <w:rsid w:val="00EB3F44"/>
    <w:rsid w:val="00EB6848"/>
    <w:rsid w:val="00EC3131"/>
    <w:rsid w:val="00EC371A"/>
    <w:rsid w:val="00EC3BF4"/>
    <w:rsid w:val="00EC3ED7"/>
    <w:rsid w:val="00EC5FE2"/>
    <w:rsid w:val="00EC723B"/>
    <w:rsid w:val="00ED18BB"/>
    <w:rsid w:val="00ED2CF9"/>
    <w:rsid w:val="00ED37DB"/>
    <w:rsid w:val="00EE3933"/>
    <w:rsid w:val="00EE3FA6"/>
    <w:rsid w:val="00EF13B0"/>
    <w:rsid w:val="00EF158E"/>
    <w:rsid w:val="00EF4461"/>
    <w:rsid w:val="00EF4A3F"/>
    <w:rsid w:val="00EF6912"/>
    <w:rsid w:val="00F000A6"/>
    <w:rsid w:val="00F01FEC"/>
    <w:rsid w:val="00F02C27"/>
    <w:rsid w:val="00F03E3C"/>
    <w:rsid w:val="00F05A07"/>
    <w:rsid w:val="00F05D33"/>
    <w:rsid w:val="00F0790A"/>
    <w:rsid w:val="00F100F9"/>
    <w:rsid w:val="00F109AE"/>
    <w:rsid w:val="00F169F3"/>
    <w:rsid w:val="00F1784A"/>
    <w:rsid w:val="00F2064C"/>
    <w:rsid w:val="00F20793"/>
    <w:rsid w:val="00F20CAA"/>
    <w:rsid w:val="00F23C2A"/>
    <w:rsid w:val="00F2421F"/>
    <w:rsid w:val="00F24AE8"/>
    <w:rsid w:val="00F25539"/>
    <w:rsid w:val="00F317F8"/>
    <w:rsid w:val="00F32000"/>
    <w:rsid w:val="00F3322F"/>
    <w:rsid w:val="00F333AC"/>
    <w:rsid w:val="00F41640"/>
    <w:rsid w:val="00F41DC4"/>
    <w:rsid w:val="00F448A8"/>
    <w:rsid w:val="00F54527"/>
    <w:rsid w:val="00F54E60"/>
    <w:rsid w:val="00F62158"/>
    <w:rsid w:val="00F63595"/>
    <w:rsid w:val="00F647B6"/>
    <w:rsid w:val="00F7320B"/>
    <w:rsid w:val="00F76C99"/>
    <w:rsid w:val="00F771FE"/>
    <w:rsid w:val="00F8250E"/>
    <w:rsid w:val="00F84576"/>
    <w:rsid w:val="00F8604B"/>
    <w:rsid w:val="00F876C9"/>
    <w:rsid w:val="00F87EE2"/>
    <w:rsid w:val="00F96242"/>
    <w:rsid w:val="00F963EE"/>
    <w:rsid w:val="00FA0D6A"/>
    <w:rsid w:val="00FA16EE"/>
    <w:rsid w:val="00FA1C7A"/>
    <w:rsid w:val="00FA3E32"/>
    <w:rsid w:val="00FA46B2"/>
    <w:rsid w:val="00FA51C5"/>
    <w:rsid w:val="00FA696E"/>
    <w:rsid w:val="00FB0D9A"/>
    <w:rsid w:val="00FB13FB"/>
    <w:rsid w:val="00FB1853"/>
    <w:rsid w:val="00FB34FC"/>
    <w:rsid w:val="00FB39AD"/>
    <w:rsid w:val="00FB4E7C"/>
    <w:rsid w:val="00FB6996"/>
    <w:rsid w:val="00FC0D84"/>
    <w:rsid w:val="00FC545C"/>
    <w:rsid w:val="00FC7F4D"/>
    <w:rsid w:val="00FD0A1F"/>
    <w:rsid w:val="00FD1767"/>
    <w:rsid w:val="00FD28AF"/>
    <w:rsid w:val="00FD4C7C"/>
    <w:rsid w:val="00FD69AB"/>
    <w:rsid w:val="00FE2C5A"/>
    <w:rsid w:val="00FE4850"/>
    <w:rsid w:val="00FF0DFF"/>
    <w:rsid w:val="00FF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57AEAE"/>
  <w15:chartTrackingRefBased/>
  <w15:docId w15:val="{50B072C6-65AE-428E-B3F9-31DAB7D4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276" w:lineRule="auto"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  <w:rPr>
      <w:rFonts w:eastAsia="Times New Roman"/>
    </w:rPr>
  </w:style>
  <w:style w:type="character" w:customStyle="1" w:styleId="WW8Num8z0">
    <w:name w:val="WW8Num8z0"/>
  </w:style>
  <w:style w:type="character" w:customStyle="1" w:styleId="WW8Num9z0">
    <w:name w:val="WW8Num9z0"/>
    <w:rPr>
      <w:rFonts w:eastAsia="Times New Roman" w:cs="Times New Roman"/>
      <w:sz w:val="22"/>
      <w:szCs w:val="22"/>
      <w:lang w:eastAsia="en-US"/>
    </w:rPr>
  </w:style>
  <w:style w:type="character" w:customStyle="1" w:styleId="Absatz-Standardschriftart">
    <w:name w:val="Absatz-Standardschriftart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sz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Symbol" w:hAnsi="Symbol" w:cs="Symbol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Times New Roman" w:cs="Times New Roman"/>
      <w:sz w:val="22"/>
      <w:szCs w:val="22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</w:rPr>
  </w:style>
  <w:style w:type="character" w:customStyle="1" w:styleId="msonormal0">
    <w:name w:val="msonormal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uiPriority w:val="99"/>
  </w:style>
  <w:style w:type="character" w:customStyle="1" w:styleId="TematkomentarzaZnak">
    <w:name w:val="Temat komentarza Znak"/>
    <w:rPr>
      <w:b/>
      <w:bCs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Calibri" w:eastAsia="Calibri" w:hAnsi="Calibri" w:cs="Calibri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ascii="Calibri" w:eastAsia="Calibri" w:hAnsi="Calibri" w:cs="Calibri"/>
      <w:lang w:eastAsia="zh-CN"/>
    </w:rPr>
  </w:style>
  <w:style w:type="paragraph" w:customStyle="1" w:styleId="Nagwek30">
    <w:name w:val="Nagłówek3"/>
    <w:basedOn w:val="Nagwek20"/>
    <w:next w:val="Tekstpodstawowy"/>
  </w:style>
  <w:style w:type="paragraph" w:styleId="Tekstpodstawowy">
    <w:name w:val="Body Text"/>
    <w:basedOn w:val="Normalny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20">
    <w:name w:val="Nagłówek2"/>
    <w:basedOn w:val="Nagwek1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pPr>
      <w:spacing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Pisma">
    <w:name w:val="Pisma"/>
    <w:basedOn w:val="Normalny"/>
    <w:pPr>
      <w:spacing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aliases w:val="Llista wielopoziomowa,Akapit z listą1,Numerowanie,Akapit z listą BS,Kolorowa lista — akcent 11,CW_Lista,lp1,Preambuła,Dot pt,F5 List Paragraph,Recommendation,List Paragraph11,L1,BulletC,Wyliczanie,Obiekt,normalny tekst,Akapit z listą31"/>
    <w:basedOn w:val="Normalny"/>
    <w:link w:val="AkapitzlistZnak"/>
    <w:uiPriority w:val="34"/>
    <w:qFormat/>
    <w:pPr>
      <w:spacing w:after="200"/>
      <w:ind w:left="720"/>
      <w:jc w:val="left"/>
    </w:pPr>
    <w:rPr>
      <w:rFonts w:cs="Times New Roman"/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LO-Normal">
    <w:name w:val="LO-Normal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Normalny1">
    <w:name w:val="Normalny1"/>
    <w:pPr>
      <w:suppressAutoHyphens/>
      <w:spacing w:line="100" w:lineRule="atLeast"/>
    </w:pPr>
    <w:rPr>
      <w:rFonts w:eastAsia="SimSun"/>
      <w:color w:val="000000"/>
      <w:sz w:val="24"/>
      <w:szCs w:val="24"/>
      <w:lang w:eastAsia="zh-C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styleId="Tytu">
    <w:name w:val="Title"/>
    <w:basedOn w:val="Nagwek30"/>
    <w:next w:val="Tekstpodstawowy"/>
    <w:qFormat/>
  </w:style>
  <w:style w:type="character" w:customStyle="1" w:styleId="DEL">
    <w:name w:val="DEL"/>
    <w:rsid w:val="00E51A01"/>
  </w:style>
  <w:style w:type="character" w:customStyle="1" w:styleId="INS">
    <w:name w:val="INS"/>
    <w:rsid w:val="00635AAF"/>
  </w:style>
  <w:style w:type="paragraph" w:styleId="NormalnyWeb">
    <w:name w:val="Normal (Web)"/>
    <w:basedOn w:val="Normalny"/>
    <w:uiPriority w:val="99"/>
    <w:semiHidden/>
    <w:unhideWhenUsed/>
    <w:rsid w:val="00EF4A3F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00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471AF4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unhideWhenUsed/>
    <w:rsid w:val="00471AF4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471AF4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150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76019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lista wielopoziomowa Znak,Akapit z listą1 Znak,Numerowanie Znak,Akapit z listą BS Znak,Kolorowa lista — akcent 11 Znak,CW_Lista Znak,lp1 Znak,Preambuła Znak,Dot pt Znak,F5 List Paragraph Znak,Recommendation Znak,L1 Znak,BulletC Znak"/>
    <w:link w:val="Akapitzlist"/>
    <w:uiPriority w:val="34"/>
    <w:qFormat/>
    <w:rsid w:val="00A85D6A"/>
    <w:rPr>
      <w:rFonts w:ascii="Calibri" w:eastAsia="Calibri" w:hAnsi="Calibri" w:cs="Calibri"/>
      <w:sz w:val="22"/>
      <w:szCs w:val="22"/>
      <w:lang w:eastAsia="zh-CN"/>
    </w:rPr>
  </w:style>
  <w:style w:type="paragraph" w:styleId="Bezodstpw">
    <w:name w:val="No Spacing"/>
    <w:uiPriority w:val="1"/>
    <w:qFormat/>
    <w:rsid w:val="00AB13E2"/>
    <w:pPr>
      <w:suppressAutoHyphens/>
    </w:pPr>
    <w:rPr>
      <w:rFonts w:ascii="Batang" w:hAnsi="Batang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3E2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B13E2"/>
    <w:rPr>
      <w:rFonts w:ascii="Calibri" w:eastAsia="Calibri" w:hAnsi="Calibri" w:cs="Calibri"/>
      <w:lang w:eastAsia="zh-CN"/>
    </w:rPr>
  </w:style>
  <w:style w:type="character" w:styleId="Odwoanieprzypisudolnego">
    <w:name w:val="footnote reference"/>
    <w:uiPriority w:val="99"/>
    <w:semiHidden/>
    <w:unhideWhenUsed/>
    <w:rsid w:val="00AB13E2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2C53D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D50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D50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DA5C57"/>
    <w:rPr>
      <w:i/>
      <w:iCs/>
    </w:rPr>
  </w:style>
  <w:style w:type="paragraph" w:styleId="Poprawka">
    <w:name w:val="Revision"/>
    <w:hidden/>
    <w:uiPriority w:val="99"/>
    <w:semiHidden/>
    <w:rsid w:val="005E47E7"/>
    <w:rPr>
      <w:rFonts w:ascii="Calibri" w:eastAsia="Calibri" w:hAnsi="Calibri" w:cs="Calibri"/>
      <w:sz w:val="22"/>
      <w:szCs w:val="22"/>
      <w:lang w:eastAsia="zh-CN"/>
    </w:rPr>
  </w:style>
  <w:style w:type="character" w:styleId="Wzmianka">
    <w:name w:val="Mention"/>
    <w:uiPriority w:val="99"/>
    <w:unhideWhenUsed/>
    <w:rsid w:val="005D5916"/>
    <w:rPr>
      <w:color w:val="2B579A"/>
      <w:shd w:val="clear" w:color="auto" w:fill="E1DFDD"/>
    </w:rPr>
  </w:style>
  <w:style w:type="character" w:customStyle="1" w:styleId="cf01">
    <w:name w:val="cf01"/>
    <w:rsid w:val="003D0C1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5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dcc57a-fa66-40d1-a914-2d6772b4c5d7" xsi:nil="true"/>
    <lcf76f155ced4ddcb4097134ff3c332f xmlns="3a816029-dc27-4025-916f-2042f684ead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01679247439C419D6A92100A04552A" ma:contentTypeVersion="18" ma:contentTypeDescription="Create a new document." ma:contentTypeScope="" ma:versionID="f0b3f99d847166bc5990c16a92fce403">
  <xsd:schema xmlns:xsd="http://www.w3.org/2001/XMLSchema" xmlns:xs="http://www.w3.org/2001/XMLSchema" xmlns:p="http://schemas.microsoft.com/office/2006/metadata/properties" xmlns:ns2="3a816029-dc27-4025-916f-2042f684ead9" xmlns:ns3="f5dcc57a-fa66-40d1-a914-2d6772b4c5d7" targetNamespace="http://schemas.microsoft.com/office/2006/metadata/properties" ma:root="true" ma:fieldsID="c18b0b36daed66f540efc84ca22b079e" ns2:_="" ns3:_="">
    <xsd:import namespace="3a816029-dc27-4025-916f-2042f684ead9"/>
    <xsd:import namespace="f5dcc57a-fa66-40d1-a914-2d6772b4c5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16029-dc27-4025-916f-2042f684ea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af00884-61a8-4230-81db-ce64e1ff71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dcc57a-fa66-40d1-a914-2d6772b4c5d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450b660-e8ec-4595-895d-a88936d279ab}" ma:internalName="TaxCatchAll" ma:showField="CatchAllData" ma:web="f5dcc57a-fa66-40d1-a914-2d6772b4c5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DF08C5-6952-4B76-B6BD-7B4D704446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E7482E-08BB-4F74-AAC1-F48F0E8A32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C5482C-59EB-4B19-AA0D-72503C5D29CB}">
  <ds:schemaRefs>
    <ds:schemaRef ds:uri="http://schemas.microsoft.com/office/2006/metadata/properties"/>
    <ds:schemaRef ds:uri="http://schemas.microsoft.com/office/infopath/2007/PartnerControls"/>
    <ds:schemaRef ds:uri="f5dcc57a-fa66-40d1-a914-2d6772b4c5d7"/>
    <ds:schemaRef ds:uri="3a816029-dc27-4025-916f-2042f684ead9"/>
  </ds:schemaRefs>
</ds:datastoreItem>
</file>

<file path=customXml/itemProps4.xml><?xml version="1.0" encoding="utf-8"?>
<ds:datastoreItem xmlns:ds="http://schemas.openxmlformats.org/officeDocument/2006/customXml" ds:itemID="{D7533C6D-AA6B-47B6-B2AC-378ADBC2BB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816029-dc27-4025-916f-2042f684ead9"/>
    <ds:schemaRef ds:uri="f5dcc57a-fa66-40d1-a914-2d6772b4c5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1887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Chomentowska</dc:creator>
  <cp:keywords/>
  <dc:description/>
  <cp:lastModifiedBy>Joanna Dziuba</cp:lastModifiedBy>
  <cp:revision>2</cp:revision>
  <cp:lastPrinted>2021-02-02T19:48:00Z</cp:lastPrinted>
  <dcterms:created xsi:type="dcterms:W3CDTF">2026-01-16T17:21:00Z</dcterms:created>
  <dcterms:modified xsi:type="dcterms:W3CDTF">2026-01-16T17:21:00Z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0x0101004301679247439C419D6A92100A04552A</vt:lpwstr>
  </property>
  <property fmtid="{D5CDD505-2E9C-101B-9397-08002B2CF9AE}" pid="3" name="MediaServiceImageTags">
    <vt:lpwstr/>
  </property>
</Properties>
</file>